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9063CA" w:rsidRDefault="00C45593" w:rsidP="003E1423">
      <w:pPr>
        <w:suppressAutoHyphens/>
        <w:spacing w:before="120" w:after="120" w:line="240" w:lineRule="auto"/>
        <w:jc w:val="center"/>
        <w:outlineLvl w:val="5"/>
        <w:rPr>
          <w:rFonts w:asciiTheme="minorHAnsi" w:hAnsiTheme="minorHAnsi" w:cstheme="minorHAnsi"/>
          <w:sz w:val="32"/>
          <w:szCs w:val="32"/>
        </w:rPr>
      </w:pPr>
      <w:proofErr w:type="gramStart"/>
      <w:r>
        <w:rPr>
          <w:rFonts w:asciiTheme="minorHAnsi" w:hAnsiTheme="minorHAnsi" w:cstheme="minorHAnsi"/>
          <w:b/>
          <w:sz w:val="32"/>
          <w:szCs w:val="32"/>
        </w:rPr>
        <w:t xml:space="preserve">S </w:t>
      </w:r>
      <w:r w:rsidR="005F25D4" w:rsidRPr="009063CA">
        <w:rPr>
          <w:rFonts w:asciiTheme="minorHAnsi" w:hAnsiTheme="minorHAnsi" w:cstheme="minorHAnsi"/>
          <w:b/>
          <w:sz w:val="32"/>
          <w:szCs w:val="32"/>
        </w:rPr>
        <w:t>M L O U V A</w:t>
      </w:r>
      <w:r w:rsidR="00187C94" w:rsidRPr="009063CA">
        <w:rPr>
          <w:rFonts w:asciiTheme="minorHAnsi" w:hAnsiTheme="minorHAnsi" w:cstheme="minorHAnsi"/>
          <w:b/>
          <w:sz w:val="32"/>
          <w:szCs w:val="32"/>
        </w:rPr>
        <w:t xml:space="preserve">  O   D Í L O</w:t>
      </w:r>
      <w:proofErr w:type="gramEnd"/>
    </w:p>
    <w:p w:rsidR="00187C94" w:rsidRPr="00C45593" w:rsidRDefault="00187C94" w:rsidP="00C724CF">
      <w:pPr>
        <w:suppressAutoHyphens/>
        <w:spacing w:after="0" w:line="240" w:lineRule="auto"/>
        <w:rPr>
          <w:rFonts w:asciiTheme="minorHAnsi" w:hAnsiTheme="minorHAnsi" w:cstheme="minorHAnsi"/>
          <w:sz w:val="24"/>
          <w:szCs w:val="24"/>
        </w:rPr>
      </w:pPr>
      <w:r w:rsidRPr="00C45593">
        <w:rPr>
          <w:rFonts w:asciiTheme="minorHAnsi" w:hAnsiTheme="minorHAnsi" w:cstheme="minorHAnsi"/>
          <w:sz w:val="24"/>
          <w:szCs w:val="24"/>
        </w:rPr>
        <w:t>Číslo smlouvy objednatele:</w:t>
      </w:r>
    </w:p>
    <w:p w:rsidR="00187C94" w:rsidRPr="00C45593" w:rsidRDefault="00187C94" w:rsidP="00C724CF">
      <w:pPr>
        <w:suppressAutoHyphens/>
        <w:spacing w:after="0" w:line="240" w:lineRule="auto"/>
        <w:rPr>
          <w:rFonts w:asciiTheme="minorHAnsi" w:hAnsiTheme="minorHAnsi" w:cstheme="minorHAnsi"/>
          <w:sz w:val="24"/>
          <w:szCs w:val="24"/>
        </w:rPr>
      </w:pPr>
      <w:r w:rsidRPr="00C45593">
        <w:rPr>
          <w:rFonts w:asciiTheme="minorHAnsi" w:hAnsiTheme="minorHAnsi" w:cstheme="minorHAnsi"/>
          <w:sz w:val="24"/>
          <w:szCs w:val="24"/>
        </w:rPr>
        <w:t>Číslo smlouvy zhotovitele:</w:t>
      </w:r>
    </w:p>
    <w:p w:rsidR="00187C94" w:rsidRPr="009063CA" w:rsidRDefault="00187C94" w:rsidP="003E1423">
      <w:pPr>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1</w:t>
      </w:r>
    </w:p>
    <w:p w:rsidR="00187C94" w:rsidRPr="009063CA" w:rsidRDefault="00187C94" w:rsidP="003E1423">
      <w:pPr>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Smluvní strany</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Objednatel:</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napToGrid w:val="0"/>
          <w:color w:val="000000"/>
          <w:sz w:val="24"/>
          <w:szCs w:val="24"/>
          <w:lang w:eastAsia="cs-CZ"/>
        </w:rPr>
        <w:t>Krajská správa a údržba silnic Vysočiny, příspěvková organizace</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 xml:space="preserve">se sídlem: </w:t>
      </w:r>
      <w:r w:rsidRPr="00C45593">
        <w:rPr>
          <w:rFonts w:eastAsia="Times New Roman" w:cs="Calibri"/>
          <w:sz w:val="24"/>
          <w:szCs w:val="24"/>
          <w:lang w:eastAsia="cs-CZ"/>
        </w:rPr>
        <w:tab/>
      </w:r>
      <w:r w:rsidRPr="00C45593">
        <w:rPr>
          <w:rFonts w:eastAsia="Times New Roman" w:cs="Calibri"/>
          <w:sz w:val="24"/>
          <w:szCs w:val="24"/>
          <w:lang w:eastAsia="cs-CZ"/>
        </w:rPr>
        <w:tab/>
        <w:t>Kosovská 1122/16, 586 01 Jihlava</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b/>
          <w:bCs/>
          <w:sz w:val="24"/>
          <w:szCs w:val="24"/>
          <w:lang w:eastAsia="cs-CZ"/>
        </w:rPr>
        <w:t xml:space="preserve">zastoupený: </w:t>
      </w:r>
      <w:r w:rsidRPr="00C45593">
        <w:rPr>
          <w:rFonts w:eastAsia="Times New Roman" w:cs="Calibri"/>
          <w:b/>
          <w:bCs/>
          <w:sz w:val="24"/>
          <w:szCs w:val="24"/>
          <w:lang w:eastAsia="cs-CZ"/>
        </w:rPr>
        <w:tab/>
      </w:r>
      <w:r w:rsidRPr="00C45593">
        <w:rPr>
          <w:rFonts w:eastAsia="Times New Roman" w:cs="Calibri"/>
          <w:b/>
          <w:bCs/>
          <w:sz w:val="24"/>
          <w:szCs w:val="24"/>
          <w:lang w:eastAsia="cs-CZ"/>
        </w:rPr>
        <w:tab/>
        <w:t>Ing. Radovanem Necidem, ředitelem organizace</w:t>
      </w:r>
    </w:p>
    <w:p w:rsidR="00C45593" w:rsidRPr="00C45593" w:rsidRDefault="00C45593" w:rsidP="00C45593">
      <w:pPr>
        <w:suppressAutoHyphens/>
        <w:spacing w:before="120" w:after="120" w:line="240" w:lineRule="auto"/>
        <w:rPr>
          <w:rFonts w:eastAsia="Times New Roman" w:cs="Calibri"/>
          <w:bCs/>
          <w:sz w:val="24"/>
          <w:szCs w:val="24"/>
          <w:lang w:eastAsia="cs-CZ"/>
        </w:rPr>
      </w:pPr>
      <w:r w:rsidRPr="00C45593">
        <w:rPr>
          <w:rFonts w:eastAsia="Times New Roman" w:cs="Calibri"/>
          <w:bCs/>
          <w:sz w:val="24"/>
          <w:szCs w:val="24"/>
          <w:lang w:eastAsia="cs-CZ"/>
        </w:rPr>
        <w:t>Osoba pověřená jednat jménem objednatele ve věcech</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bCs/>
          <w:sz w:val="24"/>
          <w:szCs w:val="24"/>
          <w:lang w:eastAsia="cs-CZ"/>
        </w:rPr>
        <w:t>smluvních:</w:t>
      </w:r>
      <w:r w:rsidRPr="00C45593">
        <w:rPr>
          <w:rFonts w:eastAsia="Times New Roman" w:cs="Calibri"/>
          <w:bCs/>
          <w:sz w:val="24"/>
          <w:szCs w:val="24"/>
          <w:lang w:eastAsia="cs-CZ"/>
        </w:rPr>
        <w:tab/>
      </w:r>
      <w:r w:rsidRPr="00C45593">
        <w:rPr>
          <w:rFonts w:eastAsia="Times New Roman" w:cs="Calibri"/>
          <w:bCs/>
          <w:sz w:val="24"/>
          <w:szCs w:val="24"/>
          <w:lang w:eastAsia="cs-CZ"/>
        </w:rPr>
        <w:tab/>
        <w:t>Ing. Radovan Necid, ředitel organizace</w:t>
      </w:r>
      <w:r w:rsidRPr="00C45593">
        <w:rPr>
          <w:rFonts w:eastAsia="Times New Roman" w:cs="Calibri"/>
          <w:sz w:val="24"/>
          <w:szCs w:val="24"/>
          <w:lang w:eastAsia="cs-CZ"/>
        </w:rPr>
        <w:t xml:space="preserve"> </w:t>
      </w:r>
    </w:p>
    <w:p w:rsidR="00C45593" w:rsidRPr="00C45593" w:rsidRDefault="00C45593" w:rsidP="00C45593">
      <w:pPr>
        <w:suppressAutoHyphens/>
        <w:spacing w:before="120" w:after="120" w:line="240" w:lineRule="auto"/>
        <w:jc w:val="both"/>
        <w:outlineLvl w:val="1"/>
        <w:rPr>
          <w:rFonts w:eastAsia="Times New Roman" w:cs="Calibri"/>
          <w:sz w:val="24"/>
          <w:szCs w:val="24"/>
          <w:lang w:eastAsia="cs-CZ"/>
        </w:rPr>
      </w:pPr>
      <w:r w:rsidRPr="00C45593">
        <w:rPr>
          <w:rFonts w:eastAsia="Times New Roman" w:cs="Calibri"/>
          <w:sz w:val="24"/>
          <w:szCs w:val="24"/>
          <w:lang w:eastAsia="cs-CZ"/>
        </w:rPr>
        <w:t>IČO:</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t>00090450</w:t>
      </w:r>
    </w:p>
    <w:p w:rsidR="00C45593" w:rsidRPr="00C45593" w:rsidRDefault="00C45593" w:rsidP="00C45593">
      <w:pPr>
        <w:suppressAutoHyphens/>
        <w:spacing w:before="120" w:after="120" w:line="240" w:lineRule="auto"/>
        <w:jc w:val="both"/>
        <w:outlineLvl w:val="1"/>
        <w:rPr>
          <w:rFonts w:eastAsia="Times New Roman" w:cs="Calibri"/>
          <w:sz w:val="24"/>
          <w:szCs w:val="24"/>
          <w:lang w:eastAsia="cs-CZ"/>
        </w:rPr>
      </w:pPr>
      <w:r w:rsidRPr="00C45593">
        <w:rPr>
          <w:rFonts w:eastAsia="Times New Roman" w:cs="Calibri"/>
          <w:sz w:val="24"/>
          <w:szCs w:val="24"/>
          <w:lang w:eastAsia="cs-CZ"/>
        </w:rPr>
        <w:t>DIČ:</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t>CZ00090450</w:t>
      </w:r>
    </w:p>
    <w:p w:rsidR="00C45593" w:rsidRPr="00C45593" w:rsidRDefault="00C45593" w:rsidP="00C45593">
      <w:pPr>
        <w:suppressAutoHyphens/>
        <w:spacing w:before="120" w:after="120" w:line="240" w:lineRule="auto"/>
        <w:rPr>
          <w:rFonts w:eastAsia="Arial Unicode MS" w:cs="Calibri"/>
          <w:sz w:val="24"/>
          <w:szCs w:val="24"/>
          <w:lang w:eastAsia="cs-CZ"/>
        </w:rPr>
      </w:pPr>
      <w:r w:rsidRPr="00C45593">
        <w:rPr>
          <w:rFonts w:eastAsia="Arial Unicode MS" w:cs="Calibri"/>
          <w:sz w:val="24"/>
          <w:szCs w:val="24"/>
          <w:lang w:eastAsia="cs-CZ"/>
        </w:rPr>
        <w:t>Zřizovatel:</w:t>
      </w:r>
      <w:r w:rsidRPr="00C45593">
        <w:rPr>
          <w:rFonts w:eastAsia="Arial Unicode MS" w:cs="Calibri"/>
          <w:sz w:val="24"/>
          <w:szCs w:val="24"/>
          <w:lang w:eastAsia="cs-CZ"/>
        </w:rPr>
        <w:tab/>
      </w:r>
      <w:r w:rsidRPr="00C45593">
        <w:rPr>
          <w:rFonts w:eastAsia="Arial Unicode MS" w:cs="Calibri"/>
          <w:sz w:val="24"/>
          <w:szCs w:val="24"/>
          <w:lang w:eastAsia="cs-CZ"/>
        </w:rPr>
        <w:tab/>
        <w:t>Kraj Vysočina</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(dále jen „Objednatel“)</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a</w:t>
      </w:r>
    </w:p>
    <w:p w:rsidR="00C45593" w:rsidRPr="00C45593" w:rsidRDefault="00C45593" w:rsidP="00C45593">
      <w:pPr>
        <w:suppressAutoHyphens/>
        <w:spacing w:before="120" w:after="120" w:line="240" w:lineRule="auto"/>
        <w:rPr>
          <w:rFonts w:eastAsia="Times New Roman" w:cs="Calibri"/>
          <w:b/>
          <w:sz w:val="24"/>
          <w:szCs w:val="24"/>
          <w:lang w:eastAsia="cs-CZ"/>
        </w:rPr>
      </w:pPr>
      <w:proofErr w:type="gramStart"/>
      <w:r w:rsidRPr="00C45593">
        <w:rPr>
          <w:rFonts w:eastAsia="Times New Roman" w:cs="Calibri"/>
          <w:b/>
          <w:sz w:val="24"/>
          <w:szCs w:val="24"/>
          <w:lang w:eastAsia="cs-CZ"/>
        </w:rPr>
        <w:t>Zhotovitel:</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 xml:space="preserve">se </w:t>
      </w:r>
      <w:proofErr w:type="gramStart"/>
      <w:r w:rsidRPr="00C45593">
        <w:rPr>
          <w:rFonts w:eastAsia="Times New Roman" w:cs="Calibri"/>
          <w:sz w:val="24"/>
          <w:szCs w:val="24"/>
          <w:lang w:eastAsia="cs-CZ"/>
        </w:rPr>
        <w:t>sídlem:</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proofErr w:type="gramStart"/>
      <w:r w:rsidRPr="00C45593">
        <w:rPr>
          <w:rFonts w:eastAsia="Times New Roman" w:cs="Calibri"/>
          <w:b/>
          <w:sz w:val="24"/>
          <w:szCs w:val="24"/>
          <w:lang w:eastAsia="cs-CZ"/>
        </w:rPr>
        <w:t>zastoupený:</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r w:rsidRPr="00C45593">
        <w:rPr>
          <w:rFonts w:eastAsia="Times New Roman" w:cs="Calibri"/>
          <w:b/>
          <w:sz w:val="24"/>
          <w:szCs w:val="24"/>
          <w:lang w:eastAsia="cs-CZ"/>
        </w:rPr>
        <w:tab/>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 xml:space="preserve">zapsán v obchodním </w:t>
      </w:r>
      <w:proofErr w:type="gramStart"/>
      <w:r w:rsidRPr="00C45593">
        <w:rPr>
          <w:rFonts w:eastAsia="Times New Roman" w:cs="Calibri"/>
          <w:sz w:val="24"/>
          <w:szCs w:val="24"/>
          <w:lang w:eastAsia="cs-CZ"/>
        </w:rPr>
        <w:t xml:space="preserve">rejstříku   </w:t>
      </w:r>
      <w:r w:rsidRPr="00C45593">
        <w:rPr>
          <w:rFonts w:eastAsia="Times New Roman" w:cs="Calibri"/>
          <w:b/>
          <w:sz w:val="24"/>
          <w:szCs w:val="24"/>
          <w:highlight w:val="lightGray"/>
          <w:lang w:eastAsia="cs-CZ"/>
        </w:rPr>
        <w:t>............................................................</w:t>
      </w:r>
      <w:proofErr w:type="gramEnd"/>
    </w:p>
    <w:p w:rsidR="00C45593" w:rsidRPr="00C45593" w:rsidRDefault="00C45593" w:rsidP="00C45593">
      <w:pPr>
        <w:tabs>
          <w:tab w:val="left" w:pos="5730"/>
        </w:tabs>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 xml:space="preserve">Osoba pověřená jednat jménem zhotovitele ve věcech </w:t>
      </w:r>
      <w:r w:rsidRPr="00C45593">
        <w:rPr>
          <w:rFonts w:eastAsia="Times New Roman" w:cs="Calibri"/>
          <w:sz w:val="24"/>
          <w:szCs w:val="24"/>
          <w:lang w:eastAsia="cs-CZ"/>
        </w:rPr>
        <w:tab/>
      </w:r>
    </w:p>
    <w:p w:rsidR="00C45593" w:rsidRPr="00C45593" w:rsidRDefault="00C45593" w:rsidP="00C45593">
      <w:pPr>
        <w:suppressAutoHyphens/>
        <w:spacing w:before="120" w:after="120" w:line="240" w:lineRule="auto"/>
        <w:rPr>
          <w:rFonts w:eastAsia="Times New Roman" w:cs="Calibri"/>
          <w:b/>
          <w:sz w:val="24"/>
          <w:szCs w:val="24"/>
          <w:lang w:eastAsia="cs-CZ"/>
        </w:rPr>
      </w:pPr>
      <w:proofErr w:type="gramStart"/>
      <w:r w:rsidRPr="00C45593">
        <w:rPr>
          <w:rFonts w:eastAsia="Times New Roman" w:cs="Calibri"/>
          <w:sz w:val="24"/>
          <w:szCs w:val="24"/>
          <w:lang w:eastAsia="cs-CZ"/>
        </w:rPr>
        <w:t>smluvních:</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proofErr w:type="gramStart"/>
      <w:r w:rsidRPr="00C45593">
        <w:rPr>
          <w:rFonts w:eastAsia="Times New Roman" w:cs="Calibri"/>
          <w:sz w:val="24"/>
          <w:szCs w:val="24"/>
          <w:lang w:eastAsia="cs-CZ"/>
        </w:rPr>
        <w:t>IČO:</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proofErr w:type="gramStart"/>
      <w:r w:rsidRPr="00C45593">
        <w:rPr>
          <w:rFonts w:eastAsia="Times New Roman" w:cs="Calibri"/>
          <w:sz w:val="24"/>
          <w:szCs w:val="24"/>
          <w:lang w:eastAsia="cs-CZ"/>
        </w:rPr>
        <w:t>DIČ:</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p>
    <w:p w:rsidR="00C45593" w:rsidRPr="00C45593" w:rsidRDefault="00C45593" w:rsidP="00C45593">
      <w:pPr>
        <w:widowControl w:val="0"/>
        <w:tabs>
          <w:tab w:val="left" w:pos="2268"/>
        </w:tabs>
        <w:suppressAutoHyphens/>
        <w:spacing w:after="0" w:line="240" w:lineRule="auto"/>
        <w:jc w:val="both"/>
        <w:rPr>
          <w:rFonts w:eastAsia="Times New Roman" w:cs="Calibri"/>
          <w:sz w:val="24"/>
          <w:szCs w:val="24"/>
          <w:lang w:eastAsia="ar-SA"/>
        </w:rPr>
      </w:pPr>
      <w:r w:rsidRPr="00C45593">
        <w:rPr>
          <w:rFonts w:eastAsia="Times New Roman" w:cs="Calibri"/>
          <w:sz w:val="24"/>
          <w:szCs w:val="24"/>
          <w:lang w:eastAsia="ar-SA"/>
        </w:rPr>
        <w:t xml:space="preserve">(dále jen jako „Zhotovitel“) </w:t>
      </w:r>
    </w:p>
    <w:p w:rsidR="00C45593" w:rsidRPr="00C45593" w:rsidRDefault="00C45593" w:rsidP="00C45593">
      <w:pPr>
        <w:widowControl w:val="0"/>
        <w:suppressAutoHyphens/>
        <w:spacing w:after="0" w:line="240" w:lineRule="auto"/>
        <w:jc w:val="both"/>
        <w:outlineLvl w:val="0"/>
        <w:rPr>
          <w:rFonts w:eastAsia="Times New Roman" w:cs="Calibri"/>
          <w:sz w:val="24"/>
          <w:szCs w:val="24"/>
          <w:lang w:eastAsia="cs-CZ"/>
        </w:rPr>
      </w:pPr>
      <w:r w:rsidRPr="00C45593">
        <w:rPr>
          <w:rFonts w:eastAsia="Times New Roman" w:cs="Calibri"/>
          <w:sz w:val="24"/>
          <w:szCs w:val="24"/>
          <w:lang w:eastAsia="cs-CZ"/>
        </w:rPr>
        <w:t>(společně také jako „</w:t>
      </w:r>
      <w:r w:rsidRPr="00C45593">
        <w:rPr>
          <w:rFonts w:eastAsia="Times New Roman" w:cs="Calibri"/>
          <w:b/>
          <w:sz w:val="24"/>
          <w:szCs w:val="24"/>
          <w:lang w:eastAsia="cs-CZ"/>
        </w:rPr>
        <w:t>Smluvní strany</w:t>
      </w:r>
      <w:r w:rsidRPr="00C45593">
        <w:rPr>
          <w:rFonts w:eastAsia="Times New Roman" w:cs="Calibri"/>
          <w:sz w:val="24"/>
          <w:szCs w:val="24"/>
          <w:lang w:eastAsia="cs-CZ"/>
        </w:rPr>
        <w:t>“ nebo jednotlivě „</w:t>
      </w:r>
      <w:r w:rsidRPr="00C45593">
        <w:rPr>
          <w:rFonts w:eastAsia="Times New Roman" w:cs="Calibri"/>
          <w:b/>
          <w:sz w:val="24"/>
          <w:szCs w:val="24"/>
          <w:lang w:eastAsia="cs-CZ"/>
        </w:rPr>
        <w:t>Smluvní strana</w:t>
      </w:r>
      <w:r w:rsidRPr="00C45593">
        <w:rPr>
          <w:rFonts w:eastAsia="Times New Roman" w:cs="Calibri"/>
          <w:sz w:val="24"/>
          <w:szCs w:val="24"/>
          <w:lang w:eastAsia="cs-CZ"/>
        </w:rPr>
        <w:t>“)</w:t>
      </w:r>
    </w:p>
    <w:p w:rsidR="00C45593" w:rsidRPr="00C45593" w:rsidRDefault="00C45593" w:rsidP="00C45593">
      <w:pPr>
        <w:widowControl w:val="0"/>
        <w:tabs>
          <w:tab w:val="left" w:pos="2268"/>
        </w:tabs>
        <w:suppressAutoHyphens/>
        <w:spacing w:after="0" w:line="240" w:lineRule="auto"/>
        <w:jc w:val="both"/>
        <w:rPr>
          <w:rFonts w:eastAsia="Times New Roman" w:cs="Calibri"/>
          <w:sz w:val="24"/>
          <w:szCs w:val="24"/>
          <w:lang w:eastAsia="ar-SA"/>
        </w:rPr>
      </w:pPr>
    </w:p>
    <w:p w:rsidR="00874367" w:rsidRPr="00061F4B" w:rsidRDefault="00A80293" w:rsidP="00061F4B">
      <w:pPr>
        <w:rPr>
          <w:rFonts w:asciiTheme="minorHAnsi" w:hAnsiTheme="minorHAnsi" w:cstheme="minorHAnsi"/>
          <w:b/>
          <w:bCs/>
          <w:sz w:val="24"/>
          <w:szCs w:val="24"/>
        </w:rPr>
      </w:pPr>
      <w:r w:rsidRPr="009063CA">
        <w:rPr>
          <w:rFonts w:asciiTheme="minorHAnsi" w:hAnsiTheme="minorHAnsi" w:cstheme="minorHAnsi"/>
          <w:sz w:val="24"/>
          <w:szCs w:val="24"/>
        </w:rPr>
        <w:t xml:space="preserve">Smluvní strany </w:t>
      </w:r>
      <w:r w:rsidR="00384ADE" w:rsidRPr="009063CA">
        <w:rPr>
          <w:rFonts w:asciiTheme="minorHAnsi" w:hAnsiTheme="minorHAnsi" w:cstheme="minorHAnsi"/>
          <w:sz w:val="24"/>
          <w:szCs w:val="24"/>
        </w:rPr>
        <w:t>se dohodly</w:t>
      </w:r>
      <w:r w:rsidR="00187C94" w:rsidRPr="009063CA">
        <w:rPr>
          <w:rFonts w:asciiTheme="minorHAnsi" w:hAnsiTheme="minorHAnsi" w:cstheme="minorHAnsi"/>
          <w:sz w:val="24"/>
          <w:szCs w:val="24"/>
        </w:rPr>
        <w:t xml:space="preserve">, že jejich závazkový vztah </w:t>
      </w:r>
      <w:r w:rsidR="00874367" w:rsidRPr="009063CA">
        <w:rPr>
          <w:rFonts w:asciiTheme="minorHAnsi" w:eastAsia="Times New Roman" w:hAnsiTheme="minorHAnsi" w:cstheme="minorHAnsi"/>
          <w:sz w:val="24"/>
          <w:szCs w:val="24"/>
          <w:lang w:eastAsia="ar-SA"/>
        </w:rPr>
        <w:t xml:space="preserve">se řídí </w:t>
      </w:r>
      <w:r w:rsidR="00874367" w:rsidRPr="009063CA">
        <w:rPr>
          <w:rFonts w:asciiTheme="minorHAnsi" w:eastAsia="Times New Roman" w:hAnsiTheme="minorHAnsi" w:cstheme="minorHAnsi"/>
          <w:b/>
          <w:sz w:val="24"/>
          <w:szCs w:val="24"/>
          <w:lang w:eastAsia="ar-SA"/>
        </w:rPr>
        <w:t xml:space="preserve">§ 2586 </w:t>
      </w:r>
      <w:r w:rsidR="00187C94" w:rsidRPr="009063CA">
        <w:rPr>
          <w:rFonts w:asciiTheme="minorHAnsi" w:hAnsiTheme="minorHAnsi" w:cstheme="minorHAnsi"/>
          <w:b/>
          <w:sz w:val="24"/>
          <w:szCs w:val="24"/>
        </w:rPr>
        <w:t>a násl. zákona č.</w:t>
      </w:r>
      <w:r w:rsidR="00FF6070" w:rsidRPr="009063CA">
        <w:rPr>
          <w:rFonts w:asciiTheme="minorHAnsi" w:hAnsiTheme="minorHAnsi" w:cstheme="minorHAnsi"/>
          <w:b/>
          <w:sz w:val="24"/>
          <w:szCs w:val="24"/>
        </w:rPr>
        <w:t> </w:t>
      </w:r>
      <w:r w:rsidR="00874367" w:rsidRPr="009063CA">
        <w:rPr>
          <w:rFonts w:asciiTheme="minorHAnsi" w:eastAsia="Times New Roman" w:hAnsiTheme="minorHAnsi" w:cstheme="minorHAnsi"/>
          <w:b/>
          <w:sz w:val="24"/>
          <w:szCs w:val="24"/>
          <w:lang w:eastAsia="ar-SA"/>
        </w:rPr>
        <w:t>89/2012</w:t>
      </w:r>
      <w:r w:rsidR="00187C94" w:rsidRPr="009063CA">
        <w:rPr>
          <w:rFonts w:asciiTheme="minorHAnsi" w:hAnsiTheme="minorHAnsi" w:cstheme="minorHAnsi"/>
          <w:b/>
          <w:sz w:val="24"/>
          <w:szCs w:val="24"/>
        </w:rPr>
        <w:t xml:space="preserve"> Sb., </w:t>
      </w:r>
      <w:r w:rsidR="00874367" w:rsidRPr="009063CA">
        <w:rPr>
          <w:rFonts w:asciiTheme="minorHAnsi" w:eastAsia="Times New Roman" w:hAnsiTheme="minorHAnsi" w:cstheme="minorHAnsi"/>
          <w:b/>
          <w:sz w:val="24"/>
          <w:szCs w:val="24"/>
          <w:lang w:eastAsia="ar-SA"/>
        </w:rPr>
        <w:t>občanského</w:t>
      </w:r>
      <w:r w:rsidR="00187C94" w:rsidRPr="009063CA">
        <w:rPr>
          <w:rFonts w:asciiTheme="minorHAnsi" w:hAnsiTheme="minorHAnsi" w:cstheme="minorHAnsi"/>
          <w:b/>
          <w:sz w:val="24"/>
          <w:szCs w:val="24"/>
        </w:rPr>
        <w:t xml:space="preserve"> zákoníku, </w:t>
      </w:r>
      <w:r w:rsidR="00874367" w:rsidRPr="009063CA">
        <w:rPr>
          <w:rFonts w:asciiTheme="minorHAnsi" w:eastAsia="Times New Roman" w:hAnsiTheme="minorHAnsi" w:cstheme="minorHAnsi"/>
          <w:b/>
          <w:sz w:val="24"/>
          <w:szCs w:val="24"/>
          <w:lang w:eastAsia="ar-SA"/>
        </w:rPr>
        <w:t>v platném</w:t>
      </w:r>
      <w:r w:rsidR="00187C94" w:rsidRPr="009063CA">
        <w:rPr>
          <w:rFonts w:asciiTheme="minorHAnsi" w:hAnsiTheme="minorHAnsi" w:cstheme="minorHAnsi"/>
          <w:b/>
          <w:sz w:val="24"/>
          <w:szCs w:val="24"/>
        </w:rPr>
        <w:t xml:space="preserve"> znění (dále jen </w:t>
      </w:r>
      <w:r w:rsidR="00C45593">
        <w:rPr>
          <w:rFonts w:asciiTheme="minorHAnsi" w:eastAsia="Times New Roman" w:hAnsiTheme="minorHAnsi" w:cstheme="minorHAnsi"/>
          <w:b/>
          <w:sz w:val="24"/>
          <w:szCs w:val="24"/>
          <w:lang w:eastAsia="ar-SA"/>
        </w:rPr>
        <w:t>„</w:t>
      </w:r>
      <w:r w:rsidR="00874367" w:rsidRPr="009063CA">
        <w:rPr>
          <w:rFonts w:asciiTheme="minorHAnsi" w:eastAsia="Times New Roman" w:hAnsiTheme="minorHAnsi" w:cstheme="minorHAnsi"/>
          <w:b/>
          <w:sz w:val="24"/>
          <w:szCs w:val="24"/>
          <w:lang w:eastAsia="ar-SA"/>
        </w:rPr>
        <w:t>OZ“)</w:t>
      </w:r>
      <w:r w:rsidR="00714F3B" w:rsidRPr="009063CA">
        <w:rPr>
          <w:rFonts w:asciiTheme="minorHAnsi" w:eastAsia="Times New Roman" w:hAnsiTheme="minorHAnsi" w:cstheme="minorHAnsi"/>
          <w:b/>
          <w:sz w:val="24"/>
          <w:szCs w:val="24"/>
          <w:lang w:eastAsia="ar-SA"/>
        </w:rPr>
        <w:t>.</w:t>
      </w:r>
      <w:r w:rsidR="00714F3B" w:rsidRPr="009063CA">
        <w:rPr>
          <w:rFonts w:asciiTheme="minorHAnsi" w:eastAsia="Times New Roman" w:hAnsiTheme="minorHAnsi" w:cstheme="minorHAnsi"/>
          <w:sz w:val="24"/>
          <w:szCs w:val="24"/>
          <w:lang w:eastAsia="ar-SA"/>
        </w:rPr>
        <w:t xml:space="preserve"> Z</w:t>
      </w:r>
      <w:r w:rsidR="00874367" w:rsidRPr="009063CA">
        <w:rPr>
          <w:rFonts w:asciiTheme="minorHAnsi" w:eastAsia="Times New Roman" w:hAnsiTheme="minorHAnsi" w:cstheme="minorHAnsi"/>
          <w:sz w:val="24"/>
          <w:szCs w:val="24"/>
          <w:lang w:eastAsia="ar-SA"/>
        </w:rPr>
        <w:t xml:space="preserve">a účelem realizace </w:t>
      </w:r>
      <w:proofErr w:type="gramStart"/>
      <w:r w:rsidR="00874367" w:rsidRPr="009063CA">
        <w:rPr>
          <w:rFonts w:asciiTheme="minorHAnsi" w:eastAsia="Times New Roman" w:hAnsiTheme="minorHAnsi" w:cstheme="minorHAnsi"/>
          <w:sz w:val="24"/>
          <w:szCs w:val="24"/>
          <w:lang w:eastAsia="ar-SA"/>
        </w:rPr>
        <w:t>díla  definovaného</w:t>
      </w:r>
      <w:proofErr w:type="gramEnd"/>
      <w:r w:rsidR="00874367" w:rsidRPr="009063CA">
        <w:rPr>
          <w:rFonts w:asciiTheme="minorHAnsi" w:eastAsia="Times New Roman" w:hAnsiTheme="minorHAnsi" w:cstheme="minorHAnsi"/>
          <w:sz w:val="24"/>
          <w:szCs w:val="24"/>
          <w:lang w:eastAsia="ar-SA"/>
        </w:rPr>
        <w:t xml:space="preserve"> v této smlouvě o dílo </w:t>
      </w:r>
      <w:r w:rsidR="008F473B" w:rsidRPr="009063CA">
        <w:rPr>
          <w:rFonts w:asciiTheme="minorHAnsi" w:eastAsia="Times New Roman" w:hAnsiTheme="minorHAnsi" w:cstheme="minorHAnsi"/>
          <w:sz w:val="24"/>
          <w:szCs w:val="24"/>
          <w:lang w:eastAsia="ar-SA"/>
        </w:rPr>
        <w:t>navazující na</w:t>
      </w:r>
      <w:r w:rsidR="00874367" w:rsidRPr="009063CA">
        <w:rPr>
          <w:rFonts w:asciiTheme="minorHAnsi" w:eastAsia="Times New Roman" w:hAnsiTheme="minorHAnsi" w:cstheme="minorHAnsi"/>
          <w:sz w:val="24"/>
          <w:szCs w:val="24"/>
          <w:lang w:eastAsia="ar-SA"/>
        </w:rPr>
        <w:t xml:space="preserve"> výběr nejvhodnější nabídky v rámci veřejné zakázky s názvem „</w:t>
      </w:r>
      <w:r w:rsidR="00C975E4">
        <w:rPr>
          <w:rFonts w:asciiTheme="minorHAnsi" w:hAnsiTheme="minorHAnsi" w:cstheme="minorHAnsi"/>
          <w:b/>
          <w:bCs/>
          <w:sz w:val="24"/>
          <w:szCs w:val="24"/>
        </w:rPr>
        <w:t>Bezpečnostní vazby v alejích Kraje Vysočina</w:t>
      </w:r>
      <w:r w:rsidR="00874367" w:rsidRPr="009063CA">
        <w:rPr>
          <w:rFonts w:asciiTheme="minorHAnsi" w:eastAsia="Times New Roman" w:hAnsiTheme="minorHAnsi" w:cstheme="minorHAnsi"/>
          <w:sz w:val="24"/>
          <w:szCs w:val="24"/>
          <w:lang w:eastAsia="ar-SA"/>
        </w:rPr>
        <w:t xml:space="preserve">“, </w:t>
      </w:r>
      <w:r w:rsidR="002126BF" w:rsidRPr="009063CA">
        <w:rPr>
          <w:rFonts w:asciiTheme="minorHAnsi" w:hAnsiTheme="minorHAnsi" w:cstheme="minorHAnsi"/>
          <w:sz w:val="24"/>
          <w:szCs w:val="24"/>
        </w:rPr>
        <w:t xml:space="preserve"> a </w:t>
      </w:r>
      <w:r w:rsidR="00187C94" w:rsidRPr="009063CA">
        <w:rPr>
          <w:rFonts w:asciiTheme="minorHAnsi" w:hAnsiTheme="minorHAnsi" w:cstheme="minorHAnsi"/>
          <w:sz w:val="24"/>
          <w:szCs w:val="24"/>
        </w:rPr>
        <w:t xml:space="preserve">uzavírají </w:t>
      </w:r>
      <w:r w:rsidR="00874367" w:rsidRPr="009063CA">
        <w:rPr>
          <w:rFonts w:asciiTheme="minorHAnsi" w:eastAsia="Times New Roman" w:hAnsiTheme="minorHAnsi" w:cstheme="minorHAnsi"/>
          <w:sz w:val="24"/>
          <w:szCs w:val="24"/>
          <w:lang w:eastAsia="ar-SA"/>
        </w:rPr>
        <w:t>níže uvedeného dne, měsíce a roku</w:t>
      </w:r>
      <w:r w:rsidR="008F0DB5" w:rsidRPr="009063CA">
        <w:rPr>
          <w:rFonts w:asciiTheme="minorHAnsi" w:hAnsiTheme="minorHAnsi" w:cstheme="minorHAnsi"/>
          <w:sz w:val="24"/>
          <w:szCs w:val="24"/>
        </w:rPr>
        <w:t xml:space="preserve"> </w:t>
      </w:r>
      <w:r w:rsidR="00187C94" w:rsidRPr="009063CA">
        <w:rPr>
          <w:rFonts w:asciiTheme="minorHAnsi" w:hAnsiTheme="minorHAnsi" w:cstheme="minorHAnsi"/>
          <w:sz w:val="24"/>
          <w:szCs w:val="24"/>
        </w:rPr>
        <w:t xml:space="preserve">tuto </w:t>
      </w:r>
    </w:p>
    <w:p w:rsidR="00187C94" w:rsidRDefault="00874367" w:rsidP="003E1423">
      <w:pPr>
        <w:spacing w:before="120" w:after="120"/>
        <w:jc w:val="center"/>
        <w:rPr>
          <w:rFonts w:asciiTheme="minorHAnsi" w:hAnsiTheme="minorHAnsi" w:cstheme="minorHAnsi"/>
          <w:sz w:val="24"/>
          <w:szCs w:val="24"/>
        </w:rPr>
      </w:pPr>
      <w:r w:rsidRPr="009063CA">
        <w:rPr>
          <w:rFonts w:asciiTheme="minorHAnsi" w:eastAsia="Times New Roman" w:hAnsiTheme="minorHAnsi" w:cstheme="minorHAnsi"/>
          <w:sz w:val="24"/>
          <w:szCs w:val="24"/>
          <w:lang w:eastAsia="ar-SA"/>
        </w:rPr>
        <w:t>Smlouvu</w:t>
      </w:r>
      <w:r w:rsidR="00187C94" w:rsidRPr="009063CA">
        <w:rPr>
          <w:rFonts w:asciiTheme="minorHAnsi" w:hAnsiTheme="minorHAnsi" w:cstheme="minorHAnsi"/>
          <w:sz w:val="24"/>
          <w:szCs w:val="24"/>
        </w:rPr>
        <w:t xml:space="preserve"> o dílo (dále jen „smlouva“).</w:t>
      </w:r>
    </w:p>
    <w:p w:rsidR="00366879" w:rsidRPr="009063CA" w:rsidRDefault="00366879" w:rsidP="003E1423">
      <w:pPr>
        <w:spacing w:before="120" w:after="120"/>
        <w:jc w:val="center"/>
        <w:rPr>
          <w:rFonts w:asciiTheme="minorHAnsi" w:hAnsiTheme="minorHAnsi" w:cstheme="minorHAnsi"/>
          <w:sz w:val="24"/>
          <w:szCs w:val="24"/>
        </w:rPr>
      </w:pPr>
    </w:p>
    <w:p w:rsidR="00221E21" w:rsidRPr="009063CA" w:rsidRDefault="00221E21" w:rsidP="003E1423">
      <w:pPr>
        <w:suppressAutoHyphens/>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t>Článek 2</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Předmět smlouvy</w:t>
      </w:r>
    </w:p>
    <w:p w:rsidR="00221E21" w:rsidRPr="00C975E4" w:rsidRDefault="00221E21" w:rsidP="003E1423">
      <w:pPr>
        <w:numPr>
          <w:ilvl w:val="0"/>
          <w:numId w:val="2"/>
        </w:numPr>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Předmětem plnění této smlouvy je závazek </w:t>
      </w:r>
      <w:r w:rsidR="00BC7518" w:rsidRPr="009063CA">
        <w:rPr>
          <w:rFonts w:asciiTheme="minorHAnsi" w:hAnsiTheme="minorHAnsi" w:cstheme="minorHAnsi"/>
          <w:sz w:val="24"/>
          <w:szCs w:val="24"/>
        </w:rPr>
        <w:t>zhotovitele</w:t>
      </w:r>
      <w:r w:rsidRPr="009063CA">
        <w:rPr>
          <w:rFonts w:asciiTheme="minorHAnsi" w:hAnsiTheme="minorHAnsi" w:cstheme="minorHAnsi"/>
          <w:sz w:val="24"/>
          <w:szCs w:val="24"/>
        </w:rPr>
        <w:t xml:space="preserve"> </w:t>
      </w:r>
      <w:r w:rsidR="00A332FD" w:rsidRPr="009063CA">
        <w:rPr>
          <w:rFonts w:asciiTheme="minorHAnsi" w:hAnsiTheme="minorHAnsi" w:cstheme="minorHAnsi"/>
          <w:sz w:val="24"/>
          <w:szCs w:val="24"/>
        </w:rPr>
        <w:t>provést</w:t>
      </w:r>
      <w:r w:rsidR="004C37BC">
        <w:rPr>
          <w:rFonts w:asciiTheme="minorHAnsi" w:hAnsiTheme="minorHAnsi" w:cstheme="minorHAnsi"/>
          <w:sz w:val="24"/>
          <w:szCs w:val="24"/>
        </w:rPr>
        <w:t xml:space="preserve"> </w:t>
      </w:r>
      <w:r w:rsidR="004C37BC" w:rsidRPr="002366FD">
        <w:rPr>
          <w:rFonts w:cs="Calibri"/>
          <w:sz w:val="24"/>
          <w:szCs w:val="24"/>
        </w:rPr>
        <w:t xml:space="preserve">revize </w:t>
      </w:r>
      <w:r w:rsidR="00C975E4">
        <w:rPr>
          <w:rFonts w:cs="Calibri"/>
          <w:sz w:val="24"/>
          <w:szCs w:val="24"/>
        </w:rPr>
        <w:t>bezpečnostní vazby</w:t>
      </w:r>
      <w:r w:rsidR="00AA54E3">
        <w:rPr>
          <w:rFonts w:cs="Calibri"/>
          <w:sz w:val="24"/>
          <w:szCs w:val="24"/>
        </w:rPr>
        <w:t xml:space="preserve">, </w:t>
      </w:r>
      <w:proofErr w:type="spellStart"/>
      <w:r w:rsidR="00AA54E3">
        <w:rPr>
          <w:rFonts w:cs="Calibri"/>
          <w:sz w:val="24"/>
          <w:szCs w:val="24"/>
        </w:rPr>
        <w:t>deinstalace</w:t>
      </w:r>
      <w:proofErr w:type="spellEnd"/>
      <w:r w:rsidR="00AA54E3">
        <w:rPr>
          <w:rFonts w:cs="Calibri"/>
          <w:sz w:val="24"/>
          <w:szCs w:val="24"/>
        </w:rPr>
        <w:t xml:space="preserve"> vazeb a provedení řezu na torzo</w:t>
      </w:r>
      <w:r w:rsidR="00C975E4">
        <w:rPr>
          <w:rFonts w:cs="Calibri"/>
          <w:sz w:val="24"/>
          <w:szCs w:val="24"/>
        </w:rPr>
        <w:t xml:space="preserve"> </w:t>
      </w:r>
      <w:r w:rsidR="004C37BC" w:rsidRPr="002366FD">
        <w:rPr>
          <w:rFonts w:cs="Calibri"/>
          <w:sz w:val="24"/>
          <w:szCs w:val="24"/>
        </w:rPr>
        <w:t>s využitím lezecké techniky na základě inventarizačního seznamu ve 22 alejí</w:t>
      </w:r>
      <w:r w:rsidR="004C37BC">
        <w:rPr>
          <w:rFonts w:cs="Calibri"/>
          <w:sz w:val="24"/>
          <w:szCs w:val="24"/>
        </w:rPr>
        <w:t>ch</w:t>
      </w:r>
      <w:r w:rsidR="004C37BC" w:rsidRPr="002366FD">
        <w:rPr>
          <w:rFonts w:cs="Calibri"/>
          <w:sz w:val="24"/>
          <w:szCs w:val="24"/>
        </w:rPr>
        <w:t xml:space="preserve"> na 3</w:t>
      </w:r>
      <w:r w:rsidR="004C37BC">
        <w:rPr>
          <w:rFonts w:cs="Calibri"/>
          <w:sz w:val="24"/>
          <w:szCs w:val="24"/>
        </w:rPr>
        <w:t>0</w:t>
      </w:r>
      <w:r w:rsidR="00C122EA">
        <w:rPr>
          <w:rFonts w:cs="Calibri"/>
          <w:sz w:val="24"/>
          <w:szCs w:val="24"/>
        </w:rPr>
        <w:t>4</w:t>
      </w:r>
      <w:r w:rsidR="00104CBC">
        <w:rPr>
          <w:rFonts w:cs="Calibri"/>
          <w:sz w:val="24"/>
          <w:szCs w:val="24"/>
        </w:rPr>
        <w:t xml:space="preserve"> </w:t>
      </w:r>
      <w:r w:rsidR="004C37BC" w:rsidRPr="002366FD">
        <w:rPr>
          <w:rFonts w:cs="Calibri"/>
          <w:sz w:val="24"/>
          <w:szCs w:val="24"/>
        </w:rPr>
        <w:t>stromech v rámci Kraje Vysočina</w:t>
      </w:r>
      <w:r w:rsidR="006D2727">
        <w:rPr>
          <w:rFonts w:cs="Calibri"/>
          <w:sz w:val="24"/>
          <w:szCs w:val="24"/>
        </w:rPr>
        <w:t xml:space="preserve"> </w:t>
      </w:r>
      <w:r w:rsidR="00C975E4">
        <w:rPr>
          <w:rFonts w:cs="Calibri"/>
          <w:sz w:val="24"/>
          <w:szCs w:val="24"/>
        </w:rPr>
        <w:t>v revitalizovaných alejích, z toho:</w:t>
      </w:r>
    </w:p>
    <w:p w:rsidR="00C975E4" w:rsidRPr="00C122EA" w:rsidRDefault="00C975E4" w:rsidP="00305B19">
      <w:pPr>
        <w:pStyle w:val="Odstavecseseznamem"/>
        <w:numPr>
          <w:ilvl w:val="0"/>
          <w:numId w:val="16"/>
        </w:numPr>
        <w:tabs>
          <w:tab w:val="left" w:pos="567"/>
        </w:tabs>
        <w:spacing w:before="120" w:after="120" w:line="240" w:lineRule="auto"/>
        <w:jc w:val="both"/>
        <w:rPr>
          <w:rFonts w:cs="Calibri"/>
          <w:b/>
          <w:sz w:val="24"/>
          <w:szCs w:val="24"/>
        </w:rPr>
      </w:pPr>
      <w:r w:rsidRPr="00C122EA">
        <w:rPr>
          <w:rFonts w:cs="Calibri"/>
          <w:sz w:val="24"/>
          <w:szCs w:val="24"/>
        </w:rPr>
        <w:t>18</w:t>
      </w:r>
      <w:r w:rsidR="00993856" w:rsidRPr="00C122EA">
        <w:rPr>
          <w:rFonts w:cs="Calibri"/>
          <w:sz w:val="24"/>
          <w:szCs w:val="24"/>
        </w:rPr>
        <w:t>7</w:t>
      </w:r>
      <w:r w:rsidRPr="00C122EA">
        <w:rPr>
          <w:rFonts w:cs="Calibri"/>
          <w:sz w:val="24"/>
          <w:szCs w:val="24"/>
        </w:rPr>
        <w:t xml:space="preserve"> stromů je zařazeno v prioritě č. 1 a má </w:t>
      </w:r>
      <w:r w:rsidR="00C122EA" w:rsidRPr="00C122EA">
        <w:rPr>
          <w:rFonts w:cs="Calibri"/>
          <w:sz w:val="24"/>
          <w:szCs w:val="24"/>
        </w:rPr>
        <w:t>323</w:t>
      </w:r>
      <w:r w:rsidRPr="00C122EA">
        <w:rPr>
          <w:rFonts w:cs="Calibri"/>
          <w:sz w:val="24"/>
          <w:szCs w:val="24"/>
        </w:rPr>
        <w:t xml:space="preserve"> vazeb,</w:t>
      </w:r>
    </w:p>
    <w:p w:rsidR="00C975E4" w:rsidRPr="00C122EA" w:rsidRDefault="00C975E4" w:rsidP="00305B19">
      <w:pPr>
        <w:pStyle w:val="Odstavecseseznamem"/>
        <w:numPr>
          <w:ilvl w:val="0"/>
          <w:numId w:val="16"/>
        </w:numPr>
        <w:tabs>
          <w:tab w:val="left" w:pos="567"/>
        </w:tabs>
        <w:spacing w:before="120" w:after="120" w:line="240" w:lineRule="auto"/>
        <w:jc w:val="both"/>
        <w:rPr>
          <w:rFonts w:cs="Calibri"/>
          <w:b/>
          <w:sz w:val="24"/>
          <w:szCs w:val="24"/>
        </w:rPr>
      </w:pPr>
      <w:r w:rsidRPr="00C122EA">
        <w:rPr>
          <w:rFonts w:cs="Calibri"/>
          <w:sz w:val="24"/>
          <w:szCs w:val="24"/>
        </w:rPr>
        <w:t>7 stromů je zařazeno v prioritě č. 2 a má 20 vazeb,</w:t>
      </w:r>
    </w:p>
    <w:p w:rsidR="00C975E4" w:rsidRPr="00C122EA" w:rsidRDefault="00C975E4" w:rsidP="00305B19">
      <w:pPr>
        <w:pStyle w:val="Odstavecseseznamem"/>
        <w:numPr>
          <w:ilvl w:val="0"/>
          <w:numId w:val="16"/>
        </w:numPr>
        <w:tabs>
          <w:tab w:val="left" w:pos="567"/>
        </w:tabs>
        <w:spacing w:before="120" w:after="120" w:line="240" w:lineRule="auto"/>
        <w:jc w:val="both"/>
        <w:rPr>
          <w:rFonts w:cs="Calibri"/>
          <w:b/>
          <w:sz w:val="24"/>
          <w:szCs w:val="24"/>
        </w:rPr>
      </w:pPr>
      <w:r w:rsidRPr="00C122EA">
        <w:rPr>
          <w:rFonts w:cs="Calibri"/>
          <w:sz w:val="24"/>
          <w:szCs w:val="24"/>
        </w:rPr>
        <w:t>1</w:t>
      </w:r>
      <w:r w:rsidR="00AA54E3">
        <w:rPr>
          <w:rFonts w:cs="Calibri"/>
          <w:sz w:val="24"/>
          <w:szCs w:val="24"/>
        </w:rPr>
        <w:t>10</w:t>
      </w:r>
      <w:r w:rsidRPr="00C122EA">
        <w:rPr>
          <w:rFonts w:cs="Calibri"/>
          <w:sz w:val="24"/>
          <w:szCs w:val="24"/>
        </w:rPr>
        <w:t xml:space="preserve"> stromů je zařazeno v prioritě č. 3 a má 1</w:t>
      </w:r>
      <w:r w:rsidR="00AA54E3">
        <w:rPr>
          <w:rFonts w:cs="Calibri"/>
          <w:sz w:val="24"/>
          <w:szCs w:val="24"/>
        </w:rPr>
        <w:t>75</w:t>
      </w:r>
      <w:r w:rsidRPr="00C122EA">
        <w:rPr>
          <w:rFonts w:cs="Calibri"/>
          <w:sz w:val="24"/>
          <w:szCs w:val="24"/>
        </w:rPr>
        <w:t xml:space="preserve"> vazeb.</w:t>
      </w:r>
    </w:p>
    <w:p w:rsidR="00104CBC" w:rsidRDefault="00104CBC" w:rsidP="00104CBC">
      <w:pPr>
        <w:tabs>
          <w:tab w:val="left" w:pos="567"/>
        </w:tabs>
        <w:spacing w:before="120" w:after="120"/>
        <w:ind w:left="567"/>
        <w:jc w:val="both"/>
        <w:rPr>
          <w:rFonts w:cs="Calibri"/>
          <w:sz w:val="24"/>
          <w:szCs w:val="24"/>
        </w:rPr>
      </w:pPr>
      <w:r w:rsidRPr="00D30B53">
        <w:rPr>
          <w:rFonts w:cs="Calibri"/>
          <w:sz w:val="24"/>
          <w:szCs w:val="24"/>
        </w:rPr>
        <w:t>Realizovaná výměna bezpečnostních vazeb bude prováděna systémem</w:t>
      </w:r>
      <w:r>
        <w:rPr>
          <w:rFonts w:cs="Calibri"/>
          <w:sz w:val="24"/>
          <w:szCs w:val="24"/>
        </w:rPr>
        <w:t xml:space="preserve"> </w:t>
      </w:r>
      <w:r w:rsidR="00C122EA" w:rsidRPr="00C122EA">
        <w:rPr>
          <w:rFonts w:cs="Calibri"/>
          <w:color w:val="FF0000"/>
          <w:sz w:val="24"/>
          <w:szCs w:val="24"/>
        </w:rPr>
        <w:t>………</w:t>
      </w:r>
      <w:proofErr w:type="gramStart"/>
      <w:r w:rsidR="00C122EA" w:rsidRPr="00C122EA">
        <w:rPr>
          <w:rFonts w:cs="Calibri"/>
          <w:color w:val="FF0000"/>
          <w:sz w:val="24"/>
          <w:szCs w:val="24"/>
        </w:rPr>
        <w:t>….. (doplní</w:t>
      </w:r>
      <w:proofErr w:type="gramEnd"/>
      <w:r w:rsidR="00C122EA" w:rsidRPr="00C122EA">
        <w:rPr>
          <w:rFonts w:cs="Calibri"/>
          <w:color w:val="FF0000"/>
          <w:sz w:val="24"/>
          <w:szCs w:val="24"/>
        </w:rPr>
        <w:t xml:space="preserve"> dodavatel)</w:t>
      </w:r>
      <w:r w:rsidRPr="00C122EA">
        <w:rPr>
          <w:rFonts w:cs="Calibri"/>
          <w:color w:val="FF0000"/>
          <w:sz w:val="24"/>
          <w:szCs w:val="24"/>
        </w:rPr>
        <w:t xml:space="preserve"> </w:t>
      </w:r>
      <w:r>
        <w:rPr>
          <w:rFonts w:cs="Calibri"/>
          <w:sz w:val="24"/>
          <w:szCs w:val="24"/>
        </w:rPr>
        <w:t xml:space="preserve">(certifikovaná vazba) a bude barevně označená evidenční páskou daného roku realizace instalace. </w:t>
      </w:r>
    </w:p>
    <w:p w:rsidR="00C122EA" w:rsidRDefault="00104CBC" w:rsidP="00C122EA">
      <w:pPr>
        <w:tabs>
          <w:tab w:val="left" w:pos="567"/>
        </w:tabs>
        <w:spacing w:before="120" w:after="120"/>
        <w:ind w:left="567"/>
        <w:jc w:val="both"/>
        <w:rPr>
          <w:rFonts w:cs="Calibri"/>
          <w:b/>
          <w:sz w:val="24"/>
          <w:szCs w:val="24"/>
        </w:rPr>
      </w:pPr>
      <w:r>
        <w:rPr>
          <w:rFonts w:cs="Calibri"/>
          <w:sz w:val="24"/>
          <w:szCs w:val="24"/>
        </w:rPr>
        <w:t>Na stromech s pořadovým číslem 020 a 237 bude provedeno bezpečnostní opatření – řez na torzo</w:t>
      </w:r>
      <w:r w:rsidR="00C122EA">
        <w:rPr>
          <w:rFonts w:cs="Calibri"/>
          <w:sz w:val="24"/>
          <w:szCs w:val="24"/>
        </w:rPr>
        <w:t xml:space="preserve"> </w:t>
      </w:r>
      <w:r w:rsidR="00C122EA" w:rsidRPr="004562F1">
        <w:rPr>
          <w:rFonts w:asciiTheme="minorHAnsi" w:hAnsiTheme="minorHAnsi" w:cstheme="minorHAnsi"/>
          <w:sz w:val="24"/>
          <w:szCs w:val="24"/>
        </w:rPr>
        <w:t>(úseky silnic III/3483 Herálec – Boňkov a III/35317 Herálec</w:t>
      </w:r>
      <w:r w:rsidR="00C122EA">
        <w:rPr>
          <w:rFonts w:asciiTheme="minorHAnsi" w:hAnsiTheme="minorHAnsi" w:cstheme="minorHAnsi"/>
          <w:sz w:val="24"/>
          <w:szCs w:val="24"/>
        </w:rPr>
        <w:t xml:space="preserve"> </w:t>
      </w:r>
      <w:r w:rsidR="00C122EA" w:rsidRPr="004562F1">
        <w:rPr>
          <w:rFonts w:asciiTheme="minorHAnsi" w:hAnsiTheme="minorHAnsi" w:cstheme="minorHAnsi"/>
          <w:sz w:val="24"/>
          <w:szCs w:val="24"/>
        </w:rPr>
        <w:t>-</w:t>
      </w:r>
      <w:r w:rsidR="00C122EA">
        <w:rPr>
          <w:rFonts w:asciiTheme="minorHAnsi" w:hAnsiTheme="minorHAnsi" w:cstheme="minorHAnsi"/>
          <w:sz w:val="24"/>
          <w:szCs w:val="24"/>
        </w:rPr>
        <w:t xml:space="preserve"> </w:t>
      </w:r>
      <w:r w:rsidR="00C122EA" w:rsidRPr="004562F1">
        <w:rPr>
          <w:rFonts w:asciiTheme="minorHAnsi" w:hAnsiTheme="minorHAnsi" w:cstheme="minorHAnsi"/>
          <w:sz w:val="24"/>
          <w:szCs w:val="24"/>
        </w:rPr>
        <w:t>Kadov</w:t>
      </w:r>
      <w:r w:rsidR="00C122EA">
        <w:rPr>
          <w:rFonts w:asciiTheme="minorHAnsi" w:hAnsiTheme="minorHAnsi" w:cstheme="minorHAnsi"/>
          <w:sz w:val="24"/>
          <w:szCs w:val="24"/>
        </w:rPr>
        <w:t xml:space="preserve"> </w:t>
      </w:r>
      <w:r w:rsidR="00C122EA" w:rsidRPr="004562F1">
        <w:rPr>
          <w:rFonts w:asciiTheme="minorHAnsi" w:hAnsiTheme="minorHAnsi" w:cstheme="minorHAnsi"/>
          <w:sz w:val="24"/>
          <w:szCs w:val="24"/>
        </w:rPr>
        <w:t>(</w:t>
      </w:r>
      <w:proofErr w:type="spellStart"/>
      <w:r w:rsidR="00C122EA" w:rsidRPr="004562F1">
        <w:rPr>
          <w:rFonts w:asciiTheme="minorHAnsi" w:hAnsiTheme="minorHAnsi" w:cstheme="minorHAnsi"/>
          <w:sz w:val="24"/>
          <w:szCs w:val="24"/>
        </w:rPr>
        <w:t>Brušovec</w:t>
      </w:r>
      <w:proofErr w:type="spellEnd"/>
      <w:r w:rsidR="00C122EA" w:rsidRPr="004562F1">
        <w:rPr>
          <w:rFonts w:asciiTheme="minorHAnsi" w:hAnsiTheme="minorHAnsi" w:cstheme="minorHAnsi"/>
          <w:sz w:val="24"/>
          <w:szCs w:val="24"/>
        </w:rPr>
        <w:t>))</w:t>
      </w:r>
      <w:r w:rsidR="00C122EA">
        <w:rPr>
          <w:rFonts w:cs="Calibri"/>
          <w:sz w:val="24"/>
          <w:szCs w:val="24"/>
        </w:rPr>
        <w:t>.</w:t>
      </w:r>
    </w:p>
    <w:p w:rsidR="00274CE8" w:rsidRDefault="00274CE8" w:rsidP="003E1423">
      <w:pPr>
        <w:numPr>
          <w:ilvl w:val="0"/>
          <w:numId w:val="2"/>
        </w:numPr>
        <w:overflowPunct w:val="0"/>
        <w:autoSpaceDE w:val="0"/>
        <w:spacing w:before="120" w:after="120"/>
        <w:ind w:left="567" w:hanging="567"/>
        <w:jc w:val="both"/>
        <w:textAlignment w:val="baseline"/>
        <w:rPr>
          <w:rFonts w:asciiTheme="minorHAnsi" w:hAnsiTheme="minorHAnsi" w:cstheme="minorHAnsi"/>
          <w:sz w:val="24"/>
          <w:szCs w:val="24"/>
        </w:rPr>
      </w:pPr>
      <w:r>
        <w:rPr>
          <w:rFonts w:asciiTheme="minorHAnsi" w:hAnsiTheme="minorHAnsi" w:cstheme="minorHAnsi"/>
          <w:sz w:val="24"/>
          <w:szCs w:val="24"/>
        </w:rPr>
        <w:t>Součinnost objednatele</w:t>
      </w:r>
    </w:p>
    <w:p w:rsidR="00274CE8" w:rsidRPr="00274CE8" w:rsidRDefault="00274CE8" w:rsidP="00274CE8">
      <w:pPr>
        <w:tabs>
          <w:tab w:val="left" w:pos="567"/>
        </w:tabs>
        <w:spacing w:before="120" w:after="120"/>
        <w:ind w:left="567"/>
        <w:jc w:val="both"/>
        <w:rPr>
          <w:rFonts w:cs="Calibri"/>
          <w:sz w:val="24"/>
          <w:szCs w:val="24"/>
        </w:rPr>
      </w:pPr>
      <w:r w:rsidRPr="00274CE8">
        <w:rPr>
          <w:rFonts w:cs="Calibri"/>
          <w:sz w:val="24"/>
          <w:szCs w:val="24"/>
        </w:rPr>
        <w:t>Tabulku s přesným úsekem silnice, číslem stromu a údaji z inventarizačních sez</w:t>
      </w:r>
      <w:r w:rsidR="00104CBC">
        <w:rPr>
          <w:rFonts w:cs="Calibri"/>
          <w:sz w:val="24"/>
          <w:szCs w:val="24"/>
        </w:rPr>
        <w:t xml:space="preserve">namů z doby realizace projektů </w:t>
      </w:r>
      <w:r w:rsidRPr="00274CE8">
        <w:rPr>
          <w:rFonts w:cs="Calibri"/>
          <w:sz w:val="24"/>
          <w:szCs w:val="24"/>
        </w:rPr>
        <w:t xml:space="preserve">a mapové podklady alejí předá zadavatel </w:t>
      </w:r>
      <w:r>
        <w:rPr>
          <w:rFonts w:cs="Calibri"/>
          <w:sz w:val="24"/>
          <w:szCs w:val="24"/>
        </w:rPr>
        <w:t>zhotoviteli</w:t>
      </w:r>
      <w:r w:rsidRPr="00274CE8">
        <w:rPr>
          <w:rFonts w:cs="Calibri"/>
          <w:sz w:val="24"/>
          <w:szCs w:val="24"/>
        </w:rPr>
        <w:t xml:space="preserve"> po podpisu smlouvy.</w:t>
      </w:r>
    </w:p>
    <w:p w:rsidR="00221E21" w:rsidRPr="009063CA" w:rsidRDefault="00221E21" w:rsidP="003E1423">
      <w:pPr>
        <w:numPr>
          <w:ilvl w:val="0"/>
          <w:numId w:val="2"/>
        </w:numPr>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w:t>
      </w:r>
    </w:p>
    <w:p w:rsidR="000F2FD6" w:rsidRDefault="00221E21" w:rsidP="00366879">
      <w:pPr>
        <w:numPr>
          <w:ilvl w:val="0"/>
          <w:numId w:val="2"/>
        </w:numPr>
        <w:tabs>
          <w:tab w:val="num" w:pos="576"/>
        </w:tabs>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Předmětem této smlouvy je též závazek objednatele </w:t>
      </w:r>
      <w:r w:rsidR="00874367" w:rsidRPr="009063CA">
        <w:rPr>
          <w:rFonts w:asciiTheme="minorHAnsi" w:hAnsiTheme="minorHAnsi" w:cstheme="minorHAnsi"/>
          <w:sz w:val="24"/>
          <w:szCs w:val="24"/>
        </w:rPr>
        <w:t>dílo převzít a</w:t>
      </w:r>
      <w:r w:rsidR="000F3C3F" w:rsidRPr="009063CA">
        <w:rPr>
          <w:rFonts w:asciiTheme="minorHAnsi" w:hAnsiTheme="minorHAnsi" w:cstheme="minorHAnsi"/>
          <w:sz w:val="24"/>
          <w:szCs w:val="24"/>
        </w:rPr>
        <w:t xml:space="preserve"> </w:t>
      </w:r>
      <w:r w:rsidRPr="009063CA">
        <w:rPr>
          <w:rFonts w:asciiTheme="minorHAnsi" w:hAnsiTheme="minorHAnsi" w:cstheme="minorHAnsi"/>
          <w:sz w:val="24"/>
          <w:szCs w:val="24"/>
        </w:rPr>
        <w:t xml:space="preserve">zaplatit </w:t>
      </w:r>
      <w:r w:rsidR="008F0DB5" w:rsidRPr="009063CA">
        <w:rPr>
          <w:rFonts w:asciiTheme="minorHAnsi" w:hAnsiTheme="minorHAnsi" w:cstheme="minorHAnsi"/>
          <w:sz w:val="24"/>
          <w:szCs w:val="24"/>
        </w:rPr>
        <w:t>zhotoviteli</w:t>
      </w:r>
      <w:r w:rsidRPr="009063CA">
        <w:rPr>
          <w:rFonts w:asciiTheme="minorHAnsi" w:hAnsiTheme="minorHAnsi" w:cstheme="minorHAnsi"/>
          <w:sz w:val="24"/>
          <w:szCs w:val="24"/>
        </w:rPr>
        <w:t xml:space="preserve"> za bezvadné provedení díla dohodnutou smluvní cenu. </w:t>
      </w:r>
    </w:p>
    <w:p w:rsidR="00366879" w:rsidRPr="00366879" w:rsidRDefault="00366879" w:rsidP="00366879">
      <w:pPr>
        <w:tabs>
          <w:tab w:val="num" w:pos="576"/>
        </w:tabs>
        <w:overflowPunct w:val="0"/>
        <w:autoSpaceDE w:val="0"/>
        <w:spacing w:before="120" w:after="120"/>
        <w:ind w:left="567"/>
        <w:jc w:val="both"/>
        <w:textAlignment w:val="baseline"/>
        <w:rPr>
          <w:rFonts w:asciiTheme="minorHAnsi" w:hAnsiTheme="minorHAnsi" w:cstheme="minorHAnsi"/>
          <w:sz w:val="24"/>
          <w:szCs w:val="24"/>
        </w:rPr>
      </w:pPr>
    </w:p>
    <w:p w:rsidR="00221E21" w:rsidRPr="009063CA" w:rsidRDefault="00221E21"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3</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bCs/>
          <w:iCs/>
          <w:sz w:val="24"/>
          <w:szCs w:val="24"/>
        </w:rPr>
      </w:pPr>
      <w:r w:rsidRPr="009063CA">
        <w:rPr>
          <w:rFonts w:asciiTheme="minorHAnsi" w:hAnsiTheme="minorHAnsi" w:cstheme="minorHAnsi"/>
          <w:b/>
          <w:sz w:val="24"/>
          <w:szCs w:val="24"/>
        </w:rPr>
        <w:t>Doba plnění</w:t>
      </w:r>
      <w:r w:rsidR="00E94E60" w:rsidRPr="009063CA">
        <w:rPr>
          <w:rFonts w:asciiTheme="minorHAnsi" w:hAnsiTheme="minorHAnsi" w:cstheme="minorHAnsi"/>
          <w:b/>
          <w:bCs/>
          <w:iCs/>
          <w:sz w:val="24"/>
          <w:szCs w:val="24"/>
        </w:rPr>
        <w:t xml:space="preserve"> a místo plnění</w:t>
      </w:r>
    </w:p>
    <w:p w:rsidR="0039705E" w:rsidRPr="00C975E4" w:rsidRDefault="00C975E4" w:rsidP="00305B19">
      <w:pPr>
        <w:numPr>
          <w:ilvl w:val="0"/>
          <w:numId w:val="10"/>
        </w:numPr>
        <w:spacing w:before="120" w:after="120"/>
        <w:ind w:left="567" w:hanging="567"/>
        <w:rPr>
          <w:rFonts w:asciiTheme="minorHAnsi" w:hAnsiTheme="minorHAnsi" w:cstheme="minorHAnsi"/>
          <w:bCs/>
          <w:iCs/>
          <w:sz w:val="24"/>
          <w:szCs w:val="24"/>
        </w:rPr>
      </w:pPr>
      <w:proofErr w:type="spellStart"/>
      <w:r>
        <w:rPr>
          <w:rFonts w:asciiTheme="minorHAnsi" w:hAnsiTheme="minorHAnsi" w:cstheme="minorHAnsi"/>
          <w:sz w:val="24"/>
          <w:szCs w:val="24"/>
        </w:rPr>
        <w:t>Rečalizace</w:t>
      </w:r>
      <w:proofErr w:type="spellEnd"/>
      <w:r>
        <w:rPr>
          <w:rFonts w:asciiTheme="minorHAnsi" w:hAnsiTheme="minorHAnsi" w:cstheme="minorHAnsi"/>
          <w:sz w:val="24"/>
          <w:szCs w:val="24"/>
        </w:rPr>
        <w:t xml:space="preserve"> provádění bezpečnostních vazeb bude rozložena do 2 (dvou</w:t>
      </w:r>
      <w:r w:rsidR="0016682B">
        <w:rPr>
          <w:rFonts w:asciiTheme="minorHAnsi" w:hAnsiTheme="minorHAnsi" w:cstheme="minorHAnsi"/>
          <w:sz w:val="24"/>
          <w:szCs w:val="24"/>
        </w:rPr>
        <w:t>) období</w:t>
      </w:r>
      <w:r>
        <w:rPr>
          <w:rFonts w:asciiTheme="minorHAnsi" w:hAnsiTheme="minorHAnsi" w:cstheme="minorHAnsi"/>
          <w:sz w:val="24"/>
          <w:szCs w:val="24"/>
        </w:rPr>
        <w:t xml:space="preserve"> a to:</w:t>
      </w:r>
    </w:p>
    <w:p w:rsidR="000F2FD6" w:rsidRDefault="008254C3" w:rsidP="008254C3">
      <w:pPr>
        <w:spacing w:before="120" w:after="120"/>
        <w:ind w:left="4947" w:hanging="4380"/>
        <w:rPr>
          <w:rFonts w:asciiTheme="minorHAnsi" w:hAnsiTheme="minorHAnsi" w:cstheme="minorHAnsi"/>
          <w:bCs/>
          <w:iCs/>
          <w:sz w:val="24"/>
          <w:szCs w:val="24"/>
        </w:rPr>
      </w:pPr>
      <w:r>
        <w:rPr>
          <w:rFonts w:asciiTheme="minorHAnsi" w:hAnsiTheme="minorHAnsi" w:cstheme="minorHAnsi"/>
          <w:bCs/>
          <w:iCs/>
          <w:sz w:val="24"/>
          <w:szCs w:val="24"/>
        </w:rPr>
        <w:t xml:space="preserve">od účinnosti smlouvy do </w:t>
      </w:r>
      <w:r w:rsidR="00C975E4">
        <w:rPr>
          <w:rFonts w:asciiTheme="minorHAnsi" w:hAnsiTheme="minorHAnsi" w:cstheme="minorHAnsi"/>
          <w:bCs/>
          <w:iCs/>
          <w:sz w:val="24"/>
          <w:szCs w:val="24"/>
        </w:rPr>
        <w:t>září 2020</w:t>
      </w:r>
      <w:r w:rsidR="00C975E4">
        <w:rPr>
          <w:rFonts w:asciiTheme="minorHAnsi" w:hAnsiTheme="minorHAnsi" w:cstheme="minorHAnsi"/>
          <w:bCs/>
          <w:iCs/>
          <w:sz w:val="24"/>
          <w:szCs w:val="24"/>
        </w:rPr>
        <w:tab/>
      </w:r>
      <w:r w:rsidR="00104CBC">
        <w:rPr>
          <w:rFonts w:asciiTheme="minorHAnsi" w:hAnsiTheme="minorHAnsi" w:cstheme="minorHAnsi"/>
          <w:bCs/>
          <w:iCs/>
          <w:sz w:val="24"/>
          <w:szCs w:val="24"/>
        </w:rPr>
        <w:tab/>
      </w:r>
      <w:r w:rsidR="00C975E4">
        <w:rPr>
          <w:rFonts w:asciiTheme="minorHAnsi" w:hAnsiTheme="minorHAnsi" w:cstheme="minorHAnsi"/>
          <w:bCs/>
          <w:iCs/>
          <w:sz w:val="24"/>
          <w:szCs w:val="24"/>
        </w:rPr>
        <w:t xml:space="preserve">bezpečnostní </w:t>
      </w:r>
      <w:proofErr w:type="spellStart"/>
      <w:r w:rsidR="00C975E4">
        <w:rPr>
          <w:rFonts w:asciiTheme="minorHAnsi" w:hAnsiTheme="minorHAnsi" w:cstheme="minorHAnsi"/>
          <w:bCs/>
          <w:iCs/>
          <w:sz w:val="24"/>
          <w:szCs w:val="24"/>
        </w:rPr>
        <w:t>bazby</w:t>
      </w:r>
      <w:proofErr w:type="spellEnd"/>
      <w:r w:rsidR="00C975E4">
        <w:rPr>
          <w:rFonts w:asciiTheme="minorHAnsi" w:hAnsiTheme="minorHAnsi" w:cstheme="minorHAnsi"/>
          <w:bCs/>
          <w:iCs/>
          <w:sz w:val="24"/>
          <w:szCs w:val="24"/>
        </w:rPr>
        <w:t xml:space="preserve"> na 18</w:t>
      </w:r>
      <w:r w:rsidR="00104CBC">
        <w:rPr>
          <w:rFonts w:asciiTheme="minorHAnsi" w:hAnsiTheme="minorHAnsi" w:cstheme="minorHAnsi"/>
          <w:bCs/>
          <w:iCs/>
          <w:sz w:val="24"/>
          <w:szCs w:val="24"/>
        </w:rPr>
        <w:t>7</w:t>
      </w:r>
      <w:r w:rsidR="00C975E4">
        <w:rPr>
          <w:rFonts w:asciiTheme="minorHAnsi" w:hAnsiTheme="minorHAnsi" w:cstheme="minorHAnsi"/>
          <w:bCs/>
          <w:iCs/>
          <w:sz w:val="24"/>
          <w:szCs w:val="24"/>
        </w:rPr>
        <w:t xml:space="preserve"> st</w:t>
      </w:r>
      <w:r w:rsidR="00104CBC">
        <w:rPr>
          <w:rFonts w:asciiTheme="minorHAnsi" w:hAnsiTheme="minorHAnsi" w:cstheme="minorHAnsi"/>
          <w:bCs/>
          <w:iCs/>
          <w:sz w:val="24"/>
          <w:szCs w:val="24"/>
        </w:rPr>
        <w:t>ro</w:t>
      </w:r>
      <w:r w:rsidR="00C975E4">
        <w:rPr>
          <w:rFonts w:asciiTheme="minorHAnsi" w:hAnsiTheme="minorHAnsi" w:cstheme="minorHAnsi"/>
          <w:bCs/>
          <w:iCs/>
          <w:sz w:val="24"/>
          <w:szCs w:val="24"/>
        </w:rPr>
        <w:t>mech</w:t>
      </w:r>
      <w:r w:rsidR="006D2727">
        <w:rPr>
          <w:rFonts w:asciiTheme="minorHAnsi" w:hAnsiTheme="minorHAnsi" w:cstheme="minorHAnsi"/>
          <w:bCs/>
          <w:iCs/>
          <w:sz w:val="24"/>
          <w:szCs w:val="24"/>
        </w:rPr>
        <w:t xml:space="preserve"> (priorita č. 1)</w:t>
      </w:r>
    </w:p>
    <w:p w:rsidR="008254C3" w:rsidRDefault="00C975E4" w:rsidP="0039705E">
      <w:pPr>
        <w:spacing w:before="120" w:after="120"/>
        <w:ind w:left="567"/>
        <w:rPr>
          <w:rFonts w:asciiTheme="minorHAnsi" w:hAnsiTheme="minorHAnsi" w:cstheme="minorHAnsi"/>
          <w:bCs/>
          <w:iCs/>
          <w:sz w:val="24"/>
          <w:szCs w:val="24"/>
        </w:rPr>
      </w:pPr>
      <w:r>
        <w:rPr>
          <w:rFonts w:asciiTheme="minorHAnsi" w:hAnsiTheme="minorHAnsi" w:cstheme="minorHAnsi"/>
          <w:bCs/>
          <w:iCs/>
          <w:sz w:val="24"/>
          <w:szCs w:val="24"/>
        </w:rPr>
        <w:t>červen – srpen 202</w:t>
      </w:r>
      <w:r w:rsidR="006D2727">
        <w:rPr>
          <w:rFonts w:asciiTheme="minorHAnsi" w:hAnsiTheme="minorHAnsi" w:cstheme="minorHAnsi"/>
          <w:bCs/>
          <w:iCs/>
          <w:sz w:val="24"/>
          <w:szCs w:val="24"/>
        </w:rPr>
        <w:t>1</w:t>
      </w:r>
      <w:r>
        <w:rPr>
          <w:rFonts w:asciiTheme="minorHAnsi" w:hAnsiTheme="minorHAnsi" w:cstheme="minorHAnsi"/>
          <w:bCs/>
          <w:iCs/>
          <w:sz w:val="24"/>
          <w:szCs w:val="24"/>
        </w:rPr>
        <w:tab/>
      </w:r>
      <w:r w:rsidR="00104CBC">
        <w:rPr>
          <w:rFonts w:asciiTheme="minorHAnsi" w:hAnsiTheme="minorHAnsi" w:cstheme="minorHAnsi"/>
          <w:bCs/>
          <w:iCs/>
          <w:sz w:val="24"/>
          <w:szCs w:val="24"/>
        </w:rPr>
        <w:tab/>
      </w:r>
      <w:r w:rsidR="008254C3">
        <w:rPr>
          <w:rFonts w:asciiTheme="minorHAnsi" w:hAnsiTheme="minorHAnsi" w:cstheme="minorHAnsi"/>
          <w:bCs/>
          <w:iCs/>
          <w:sz w:val="24"/>
          <w:szCs w:val="24"/>
        </w:rPr>
        <w:tab/>
      </w:r>
      <w:r w:rsidR="008254C3">
        <w:rPr>
          <w:rFonts w:asciiTheme="minorHAnsi" w:hAnsiTheme="minorHAnsi" w:cstheme="minorHAnsi"/>
          <w:bCs/>
          <w:iCs/>
          <w:sz w:val="24"/>
          <w:szCs w:val="24"/>
        </w:rPr>
        <w:tab/>
      </w:r>
      <w:r>
        <w:rPr>
          <w:rFonts w:asciiTheme="minorHAnsi" w:hAnsiTheme="minorHAnsi" w:cstheme="minorHAnsi"/>
          <w:bCs/>
          <w:iCs/>
          <w:sz w:val="24"/>
          <w:szCs w:val="24"/>
        </w:rPr>
        <w:t>bezpečnostní vazby na 1</w:t>
      </w:r>
      <w:r w:rsidR="00AA54E3">
        <w:rPr>
          <w:rFonts w:asciiTheme="minorHAnsi" w:hAnsiTheme="minorHAnsi" w:cstheme="minorHAnsi"/>
          <w:bCs/>
          <w:iCs/>
          <w:sz w:val="24"/>
          <w:szCs w:val="24"/>
        </w:rPr>
        <w:t>17</w:t>
      </w:r>
      <w:r>
        <w:rPr>
          <w:rFonts w:asciiTheme="minorHAnsi" w:hAnsiTheme="minorHAnsi" w:cstheme="minorHAnsi"/>
          <w:bCs/>
          <w:iCs/>
          <w:sz w:val="24"/>
          <w:szCs w:val="24"/>
        </w:rPr>
        <w:t xml:space="preserve"> stromech</w:t>
      </w:r>
    </w:p>
    <w:p w:rsidR="00C975E4" w:rsidRDefault="006D2727" w:rsidP="008254C3">
      <w:pPr>
        <w:spacing w:before="120" w:after="120"/>
        <w:ind w:left="4815" w:firstLine="141"/>
        <w:rPr>
          <w:rFonts w:asciiTheme="minorHAnsi" w:hAnsiTheme="minorHAnsi" w:cstheme="minorHAnsi"/>
          <w:bCs/>
          <w:iCs/>
          <w:sz w:val="24"/>
          <w:szCs w:val="24"/>
        </w:rPr>
      </w:pPr>
      <w:bookmarkStart w:id="0" w:name="_GoBack"/>
      <w:bookmarkEnd w:id="0"/>
      <w:r>
        <w:rPr>
          <w:rFonts w:asciiTheme="minorHAnsi" w:hAnsiTheme="minorHAnsi" w:cstheme="minorHAnsi"/>
          <w:bCs/>
          <w:iCs/>
          <w:sz w:val="24"/>
          <w:szCs w:val="24"/>
        </w:rPr>
        <w:t>(priorita č. 2 a č. 3)</w:t>
      </w:r>
    </w:p>
    <w:p w:rsidR="00887EEF" w:rsidRPr="009063CA" w:rsidRDefault="00347BA4" w:rsidP="00305B19">
      <w:pPr>
        <w:numPr>
          <w:ilvl w:val="0"/>
          <w:numId w:val="10"/>
        </w:numPr>
        <w:spacing w:before="120" w:after="120"/>
        <w:ind w:left="567" w:hanging="567"/>
        <w:rPr>
          <w:rFonts w:asciiTheme="minorHAnsi" w:hAnsiTheme="minorHAnsi" w:cstheme="minorHAnsi"/>
          <w:bCs/>
          <w:iCs/>
          <w:sz w:val="24"/>
          <w:szCs w:val="24"/>
        </w:rPr>
      </w:pPr>
      <w:r w:rsidRPr="009063CA">
        <w:rPr>
          <w:rFonts w:asciiTheme="minorHAnsi" w:hAnsiTheme="minorHAnsi" w:cstheme="minorHAnsi"/>
          <w:bCs/>
          <w:iCs/>
          <w:sz w:val="24"/>
          <w:szCs w:val="24"/>
        </w:rPr>
        <w:lastRenderedPageBreak/>
        <w:t xml:space="preserve">Místo plnění: </w:t>
      </w:r>
    </w:p>
    <w:p w:rsidR="00493496" w:rsidRDefault="0039705E" w:rsidP="00214660">
      <w:pPr>
        <w:spacing w:before="120" w:after="120"/>
        <w:ind w:left="567"/>
        <w:jc w:val="both"/>
        <w:rPr>
          <w:rFonts w:asciiTheme="minorHAnsi" w:hAnsiTheme="minorHAnsi" w:cstheme="minorHAnsi"/>
          <w:sz w:val="24"/>
          <w:szCs w:val="24"/>
        </w:rPr>
      </w:pPr>
      <w:r>
        <w:rPr>
          <w:rFonts w:asciiTheme="minorHAnsi" w:hAnsiTheme="minorHAnsi" w:cstheme="minorHAnsi"/>
          <w:sz w:val="24"/>
          <w:szCs w:val="24"/>
        </w:rPr>
        <w:t xml:space="preserve">Aleje Kraje Vysočina </w:t>
      </w:r>
      <w:r w:rsidR="0006460C">
        <w:rPr>
          <w:rFonts w:asciiTheme="minorHAnsi" w:hAnsiTheme="minorHAnsi" w:cstheme="minorHAnsi"/>
          <w:sz w:val="24"/>
          <w:szCs w:val="24"/>
        </w:rPr>
        <w:t>uvedené v </w:t>
      </w:r>
      <w:r w:rsidR="0006460C" w:rsidRPr="0006460C">
        <w:rPr>
          <w:rFonts w:asciiTheme="minorHAnsi" w:hAnsiTheme="minorHAnsi" w:cstheme="minorHAnsi"/>
          <w:b/>
          <w:sz w:val="24"/>
          <w:szCs w:val="24"/>
        </w:rPr>
        <w:t>příloz</w:t>
      </w:r>
      <w:r w:rsidR="008F473B">
        <w:rPr>
          <w:rFonts w:asciiTheme="minorHAnsi" w:hAnsiTheme="minorHAnsi" w:cstheme="minorHAnsi"/>
          <w:b/>
          <w:sz w:val="24"/>
          <w:szCs w:val="24"/>
        </w:rPr>
        <w:t>e</w:t>
      </w:r>
      <w:r w:rsidR="0006460C" w:rsidRPr="0006460C">
        <w:rPr>
          <w:rFonts w:asciiTheme="minorHAnsi" w:hAnsiTheme="minorHAnsi" w:cstheme="minorHAnsi"/>
          <w:b/>
          <w:sz w:val="24"/>
          <w:szCs w:val="24"/>
        </w:rPr>
        <w:t xml:space="preserve"> </w:t>
      </w:r>
      <w:r w:rsidR="006D2727">
        <w:rPr>
          <w:rFonts w:asciiTheme="minorHAnsi" w:hAnsiTheme="minorHAnsi" w:cstheme="minorHAnsi"/>
          <w:b/>
          <w:sz w:val="24"/>
          <w:szCs w:val="24"/>
        </w:rPr>
        <w:t>A1</w:t>
      </w:r>
      <w:r w:rsidR="00493496">
        <w:rPr>
          <w:rFonts w:asciiTheme="minorHAnsi" w:hAnsiTheme="minorHAnsi" w:cstheme="minorHAnsi"/>
          <w:b/>
          <w:sz w:val="24"/>
          <w:szCs w:val="24"/>
        </w:rPr>
        <w:t>.</w:t>
      </w:r>
      <w:r w:rsidR="0006460C">
        <w:rPr>
          <w:rFonts w:asciiTheme="minorHAnsi" w:hAnsiTheme="minorHAnsi" w:cstheme="minorHAnsi"/>
          <w:sz w:val="24"/>
          <w:szCs w:val="24"/>
        </w:rPr>
        <w:t xml:space="preserve"> </w:t>
      </w:r>
    </w:p>
    <w:p w:rsidR="00347BA4" w:rsidRPr="000401DC" w:rsidRDefault="00493496" w:rsidP="00214660">
      <w:pPr>
        <w:spacing w:before="120" w:after="120"/>
        <w:ind w:left="567"/>
        <w:jc w:val="both"/>
        <w:rPr>
          <w:rFonts w:asciiTheme="minorHAnsi" w:hAnsiTheme="minorHAnsi" w:cstheme="minorHAnsi"/>
          <w:bCs/>
          <w:iCs/>
          <w:sz w:val="24"/>
          <w:szCs w:val="24"/>
        </w:rPr>
      </w:pPr>
      <w:r w:rsidRPr="00104CBC">
        <w:rPr>
          <w:rFonts w:asciiTheme="minorHAnsi" w:hAnsiTheme="minorHAnsi" w:cstheme="minorHAnsi"/>
          <w:sz w:val="24"/>
          <w:szCs w:val="24"/>
        </w:rPr>
        <w:t>P</w:t>
      </w:r>
      <w:r w:rsidR="0006460C" w:rsidRPr="00104CBC">
        <w:rPr>
          <w:rFonts w:asciiTheme="minorHAnsi" w:hAnsiTheme="minorHAnsi" w:cstheme="minorHAnsi"/>
          <w:sz w:val="24"/>
          <w:szCs w:val="24"/>
        </w:rPr>
        <w:t xml:space="preserve">ředání </w:t>
      </w:r>
      <w:r w:rsidRPr="00104CBC">
        <w:rPr>
          <w:rFonts w:asciiTheme="minorHAnsi" w:hAnsiTheme="minorHAnsi" w:cstheme="minorHAnsi"/>
          <w:sz w:val="24"/>
          <w:szCs w:val="24"/>
        </w:rPr>
        <w:t xml:space="preserve">výstupní </w:t>
      </w:r>
      <w:r w:rsidR="0006460C" w:rsidRPr="00104CBC">
        <w:rPr>
          <w:rFonts w:asciiTheme="minorHAnsi" w:hAnsiTheme="minorHAnsi" w:cstheme="minorHAnsi"/>
          <w:sz w:val="24"/>
          <w:szCs w:val="24"/>
        </w:rPr>
        <w:t xml:space="preserve">dokumentace </w:t>
      </w:r>
      <w:r w:rsidRPr="00104CBC">
        <w:rPr>
          <w:rFonts w:asciiTheme="minorHAnsi" w:hAnsiTheme="minorHAnsi" w:cstheme="minorHAnsi"/>
          <w:sz w:val="24"/>
          <w:szCs w:val="24"/>
        </w:rPr>
        <w:t xml:space="preserve">na </w:t>
      </w:r>
      <w:r w:rsidR="0006460C" w:rsidRPr="00104CBC">
        <w:rPr>
          <w:rFonts w:asciiTheme="minorHAnsi" w:hAnsiTheme="minorHAnsi" w:cstheme="minorHAnsi"/>
          <w:sz w:val="24"/>
          <w:szCs w:val="24"/>
        </w:rPr>
        <w:t>p</w:t>
      </w:r>
      <w:r w:rsidR="000401DC" w:rsidRPr="00104CBC">
        <w:rPr>
          <w:rFonts w:asciiTheme="minorHAnsi" w:hAnsiTheme="minorHAnsi" w:cstheme="minorHAnsi"/>
          <w:sz w:val="24"/>
          <w:szCs w:val="24"/>
        </w:rPr>
        <w:t xml:space="preserve">racoviště </w:t>
      </w:r>
      <w:r w:rsidR="0006460C" w:rsidRPr="00104CBC">
        <w:rPr>
          <w:rFonts w:asciiTheme="minorHAnsi" w:hAnsiTheme="minorHAnsi" w:cstheme="minorHAnsi"/>
          <w:sz w:val="24"/>
          <w:szCs w:val="24"/>
        </w:rPr>
        <w:t xml:space="preserve">objednatele </w:t>
      </w:r>
      <w:r w:rsidR="0039705E" w:rsidRPr="00104CBC">
        <w:rPr>
          <w:rFonts w:asciiTheme="minorHAnsi" w:hAnsiTheme="minorHAnsi" w:cstheme="minorHAnsi"/>
          <w:sz w:val="24"/>
          <w:szCs w:val="24"/>
        </w:rPr>
        <w:t>Jihlava</w:t>
      </w:r>
      <w:r w:rsidR="000401DC" w:rsidRPr="00104CBC">
        <w:rPr>
          <w:rFonts w:asciiTheme="minorHAnsi" w:hAnsiTheme="minorHAnsi" w:cstheme="minorHAnsi"/>
          <w:sz w:val="24"/>
          <w:szCs w:val="24"/>
        </w:rPr>
        <w:t xml:space="preserve">, </w:t>
      </w:r>
      <w:r w:rsidR="0039705E" w:rsidRPr="00104CBC">
        <w:rPr>
          <w:rFonts w:asciiTheme="minorHAnsi" w:hAnsiTheme="minorHAnsi" w:cstheme="minorHAnsi"/>
          <w:sz w:val="24"/>
          <w:szCs w:val="24"/>
        </w:rPr>
        <w:t>Kosovská 1122/16</w:t>
      </w:r>
      <w:r w:rsidR="000401DC" w:rsidRPr="00104CBC">
        <w:rPr>
          <w:rFonts w:asciiTheme="minorHAnsi" w:hAnsiTheme="minorHAnsi" w:cstheme="minorHAnsi"/>
          <w:sz w:val="24"/>
          <w:szCs w:val="24"/>
        </w:rPr>
        <w:t xml:space="preserve">, PSČ </w:t>
      </w:r>
      <w:r w:rsidR="0039705E" w:rsidRPr="00104CBC">
        <w:rPr>
          <w:rFonts w:asciiTheme="minorHAnsi" w:hAnsiTheme="minorHAnsi" w:cstheme="minorHAnsi"/>
          <w:sz w:val="24"/>
          <w:szCs w:val="24"/>
        </w:rPr>
        <w:t>586 01</w:t>
      </w:r>
      <w:r w:rsidR="000401DC" w:rsidRPr="00104CBC">
        <w:rPr>
          <w:rFonts w:asciiTheme="minorHAnsi" w:hAnsiTheme="minorHAnsi" w:cstheme="minorHAnsi"/>
          <w:sz w:val="24"/>
          <w:szCs w:val="24"/>
        </w:rPr>
        <w:t>.</w:t>
      </w:r>
    </w:p>
    <w:p w:rsidR="008A2B39" w:rsidRPr="009063CA" w:rsidRDefault="008A2B39" w:rsidP="00305B19">
      <w:pPr>
        <w:numPr>
          <w:ilvl w:val="0"/>
          <w:numId w:val="10"/>
        </w:numPr>
        <w:spacing w:before="120" w:after="120"/>
        <w:ind w:left="567" w:hanging="567"/>
        <w:rPr>
          <w:rFonts w:asciiTheme="minorHAnsi" w:hAnsiTheme="minorHAnsi" w:cstheme="minorHAnsi"/>
          <w:bCs/>
          <w:iCs/>
          <w:sz w:val="24"/>
          <w:szCs w:val="24"/>
        </w:rPr>
      </w:pPr>
      <w:r w:rsidRPr="009063CA">
        <w:rPr>
          <w:rFonts w:asciiTheme="minorHAnsi" w:hAnsiTheme="minorHAnsi" w:cstheme="minorHAnsi"/>
          <w:bCs/>
          <w:iCs/>
          <w:sz w:val="24"/>
          <w:szCs w:val="24"/>
        </w:rPr>
        <w:t>Objednatel je povinen přistoupit na přiměřené prodloužení lhůty plnění a na úhradu zvýšených nákladů, zejména v těchto případech:</w:t>
      </w:r>
    </w:p>
    <w:p w:rsidR="00E73BBC" w:rsidRPr="009063CA" w:rsidRDefault="008A2B39" w:rsidP="00305B19">
      <w:pPr>
        <w:numPr>
          <w:ilvl w:val="0"/>
          <w:numId w:val="11"/>
        </w:numPr>
        <w:suppressAutoHyphens/>
        <w:spacing w:before="120" w:after="120" w:line="240" w:lineRule="auto"/>
        <w:ind w:left="1134" w:hanging="567"/>
        <w:rPr>
          <w:rFonts w:asciiTheme="minorHAnsi" w:hAnsiTheme="minorHAnsi" w:cstheme="minorHAnsi"/>
          <w:bCs/>
          <w:iCs/>
          <w:sz w:val="24"/>
          <w:szCs w:val="24"/>
        </w:rPr>
      </w:pPr>
      <w:r w:rsidRPr="009063CA">
        <w:rPr>
          <w:rFonts w:asciiTheme="minorHAnsi" w:hAnsiTheme="minorHAnsi" w:cstheme="minorHAnsi"/>
          <w:bCs/>
          <w:iCs/>
          <w:sz w:val="24"/>
          <w:szCs w:val="24"/>
        </w:rPr>
        <w:t>dojde-li během plnění ke změně rozsahu a druhu prací na žádost objednatele,</w:t>
      </w:r>
    </w:p>
    <w:p w:rsidR="008A2B39" w:rsidRDefault="008A2B39" w:rsidP="00305B19">
      <w:pPr>
        <w:numPr>
          <w:ilvl w:val="0"/>
          <w:numId w:val="11"/>
        </w:numPr>
        <w:suppressAutoHyphens/>
        <w:spacing w:before="120" w:after="120" w:line="240" w:lineRule="auto"/>
        <w:ind w:left="1134" w:hanging="567"/>
        <w:rPr>
          <w:rFonts w:asciiTheme="minorHAnsi" w:hAnsiTheme="minorHAnsi" w:cstheme="minorHAnsi"/>
          <w:bCs/>
          <w:iCs/>
          <w:sz w:val="24"/>
          <w:szCs w:val="24"/>
        </w:rPr>
      </w:pPr>
      <w:r w:rsidRPr="009063CA">
        <w:rPr>
          <w:rFonts w:asciiTheme="minorHAnsi" w:hAnsiTheme="minorHAnsi" w:cstheme="minorHAnsi"/>
          <w:bCs/>
          <w:iCs/>
          <w:sz w:val="24"/>
          <w:szCs w:val="24"/>
        </w:rPr>
        <w:t>nebude-li moci zhotovitel plynule pokračovat v pracích z jakéhokoliv důvodu na straně objednatele.</w:t>
      </w:r>
    </w:p>
    <w:p w:rsidR="00366879" w:rsidRDefault="00366879" w:rsidP="00366879">
      <w:pPr>
        <w:suppressAutoHyphens/>
        <w:spacing w:before="120" w:after="120" w:line="240" w:lineRule="auto"/>
        <w:ind w:left="1134"/>
        <w:rPr>
          <w:rFonts w:asciiTheme="minorHAnsi" w:hAnsiTheme="minorHAnsi" w:cstheme="minorHAnsi"/>
          <w:bCs/>
          <w:iCs/>
          <w:sz w:val="24"/>
          <w:szCs w:val="24"/>
        </w:rPr>
      </w:pPr>
    </w:p>
    <w:p w:rsidR="00221E21" w:rsidRPr="009063CA" w:rsidRDefault="00221E21"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4</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Cena díla</w:t>
      </w:r>
    </w:p>
    <w:p w:rsidR="00221E21" w:rsidRPr="009063CA" w:rsidRDefault="0015328B" w:rsidP="00305B19">
      <w:pPr>
        <w:numPr>
          <w:ilvl w:val="0"/>
          <w:numId w:val="6"/>
        </w:numPr>
        <w:suppressAutoHyphens/>
        <w:spacing w:before="120" w:after="120" w:line="240" w:lineRule="auto"/>
        <w:ind w:left="567" w:hanging="567"/>
        <w:jc w:val="both"/>
        <w:rPr>
          <w:rFonts w:asciiTheme="minorHAnsi" w:hAnsiTheme="minorHAnsi" w:cstheme="minorHAnsi"/>
          <w:sz w:val="24"/>
          <w:szCs w:val="24"/>
          <w:lang w:eastAsia="cs-CZ"/>
        </w:rPr>
      </w:pPr>
      <w:r>
        <w:rPr>
          <w:rFonts w:asciiTheme="minorHAnsi" w:eastAsia="Times New Roman" w:hAnsiTheme="minorHAnsi" w:cstheme="minorHAnsi"/>
          <w:sz w:val="24"/>
          <w:szCs w:val="24"/>
          <w:lang w:eastAsia="cs-CZ"/>
        </w:rPr>
        <w:t>Celková c</w:t>
      </w:r>
      <w:r w:rsidR="008A45AE" w:rsidRPr="009063CA">
        <w:rPr>
          <w:rFonts w:asciiTheme="minorHAnsi" w:eastAsia="Times New Roman" w:hAnsiTheme="minorHAnsi" w:cstheme="minorHAnsi"/>
          <w:sz w:val="24"/>
          <w:szCs w:val="24"/>
          <w:lang w:eastAsia="cs-CZ"/>
        </w:rPr>
        <w:t>ena</w:t>
      </w:r>
      <w:r w:rsidR="00221E21" w:rsidRPr="009063CA">
        <w:rPr>
          <w:rFonts w:asciiTheme="minorHAnsi" w:hAnsiTheme="minorHAnsi" w:cstheme="minorHAnsi"/>
          <w:sz w:val="24"/>
          <w:szCs w:val="24"/>
          <w:lang w:eastAsia="cs-CZ"/>
        </w:rPr>
        <w:t xml:space="preserve"> díla </w:t>
      </w:r>
      <w:r w:rsidR="000F3C3F" w:rsidRPr="009063CA">
        <w:rPr>
          <w:rFonts w:asciiTheme="minorHAnsi" w:eastAsia="Times New Roman" w:hAnsiTheme="minorHAnsi" w:cstheme="minorHAnsi"/>
          <w:sz w:val="24"/>
          <w:szCs w:val="24"/>
          <w:lang w:eastAsia="cs-CZ"/>
        </w:rPr>
        <w:t>dle</w:t>
      </w:r>
      <w:r w:rsidR="00221E21" w:rsidRPr="009063CA">
        <w:rPr>
          <w:rFonts w:asciiTheme="minorHAnsi" w:hAnsiTheme="minorHAnsi" w:cstheme="minorHAnsi"/>
          <w:sz w:val="24"/>
          <w:szCs w:val="24"/>
          <w:lang w:eastAsia="cs-CZ"/>
        </w:rPr>
        <w:t xml:space="preserve"> </w:t>
      </w:r>
      <w:r w:rsidR="00221E21" w:rsidRPr="009063CA">
        <w:rPr>
          <w:rFonts w:asciiTheme="minorHAnsi" w:hAnsiTheme="minorHAnsi" w:cstheme="minorHAnsi"/>
          <w:b/>
          <w:sz w:val="24"/>
          <w:szCs w:val="24"/>
          <w:lang w:eastAsia="cs-CZ"/>
        </w:rPr>
        <w:t>čl. 2</w:t>
      </w:r>
      <w:r w:rsidR="00221E21" w:rsidRPr="009063CA">
        <w:rPr>
          <w:rFonts w:asciiTheme="minorHAnsi" w:hAnsiTheme="minorHAnsi" w:cstheme="minorHAnsi"/>
          <w:sz w:val="24"/>
          <w:szCs w:val="24"/>
          <w:lang w:eastAsia="cs-CZ"/>
        </w:rPr>
        <w:t xml:space="preserve"> této smlouvy činí:</w:t>
      </w:r>
    </w:p>
    <w:p w:rsidR="00221E21" w:rsidRPr="009063CA" w:rsidRDefault="00221E21" w:rsidP="008B692E">
      <w:pPr>
        <w:spacing w:before="120" w:after="120" w:line="240" w:lineRule="auto"/>
        <w:ind w:left="993" w:firstLine="423"/>
        <w:rPr>
          <w:rFonts w:asciiTheme="minorHAnsi" w:hAnsiTheme="minorHAnsi" w:cstheme="minorHAnsi"/>
          <w:color w:val="FF0000"/>
          <w:sz w:val="24"/>
          <w:szCs w:val="24"/>
          <w:lang w:eastAsia="cs-CZ"/>
        </w:rPr>
      </w:pPr>
      <w:r w:rsidRPr="009063CA">
        <w:rPr>
          <w:rFonts w:asciiTheme="minorHAnsi" w:hAnsiTheme="minorHAnsi" w:cstheme="minorHAnsi"/>
          <w:color w:val="FF0000"/>
          <w:sz w:val="24"/>
          <w:szCs w:val="24"/>
          <w:lang w:eastAsia="cs-CZ"/>
        </w:rPr>
        <w:t>Cena bez DPH</w:t>
      </w:r>
      <w:r w:rsidR="000F3C3F" w:rsidRPr="009063CA">
        <w:rPr>
          <w:rFonts w:asciiTheme="minorHAnsi" w:eastAsia="Times New Roman" w:hAnsiTheme="minorHAnsi" w:cstheme="minorHAnsi"/>
          <w:color w:val="FF0000"/>
          <w:sz w:val="24"/>
          <w:szCs w:val="24"/>
          <w:lang w:eastAsia="cs-CZ"/>
        </w:rPr>
        <w:t xml:space="preserve">  </w:t>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t>………………………… Kč</w:t>
      </w:r>
    </w:p>
    <w:p w:rsidR="00221E21" w:rsidRPr="009063CA" w:rsidRDefault="00221E21" w:rsidP="008B692E">
      <w:pPr>
        <w:spacing w:before="120" w:after="120" w:line="240" w:lineRule="auto"/>
        <w:ind w:left="993" w:firstLine="423"/>
        <w:rPr>
          <w:rFonts w:asciiTheme="minorHAnsi" w:hAnsiTheme="minorHAnsi" w:cstheme="minorHAnsi"/>
          <w:color w:val="FF0000"/>
          <w:sz w:val="24"/>
          <w:szCs w:val="24"/>
          <w:lang w:eastAsia="cs-CZ"/>
        </w:rPr>
      </w:pPr>
      <w:r w:rsidRPr="009063CA">
        <w:rPr>
          <w:rFonts w:asciiTheme="minorHAnsi" w:hAnsiTheme="minorHAnsi" w:cstheme="minorHAnsi"/>
          <w:color w:val="FF0000"/>
          <w:sz w:val="24"/>
          <w:szCs w:val="24"/>
          <w:lang w:eastAsia="cs-CZ"/>
        </w:rPr>
        <w:t>DPH (2</w:t>
      </w:r>
      <w:r w:rsidR="008A2B39" w:rsidRPr="009063CA">
        <w:rPr>
          <w:rFonts w:asciiTheme="minorHAnsi" w:hAnsiTheme="minorHAnsi" w:cstheme="minorHAnsi"/>
          <w:color w:val="FF0000"/>
          <w:sz w:val="24"/>
          <w:szCs w:val="24"/>
          <w:lang w:eastAsia="cs-CZ"/>
        </w:rPr>
        <w:t>1</w:t>
      </w:r>
      <w:r w:rsidRPr="009063CA">
        <w:rPr>
          <w:rFonts w:asciiTheme="minorHAnsi" w:hAnsiTheme="minorHAnsi" w:cstheme="minorHAnsi"/>
          <w:color w:val="FF0000"/>
          <w:sz w:val="24"/>
          <w:szCs w:val="24"/>
          <w:lang w:eastAsia="cs-CZ"/>
        </w:rPr>
        <w:t>%)</w:t>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t>………………………… Kč</w:t>
      </w:r>
    </w:p>
    <w:p w:rsidR="00221E21" w:rsidRPr="009063CA" w:rsidRDefault="00221E21" w:rsidP="008B692E">
      <w:pPr>
        <w:spacing w:before="120" w:after="120" w:line="240" w:lineRule="auto"/>
        <w:ind w:left="993" w:firstLine="423"/>
        <w:rPr>
          <w:rFonts w:asciiTheme="minorHAnsi" w:hAnsiTheme="minorHAnsi" w:cstheme="minorHAnsi"/>
          <w:b/>
          <w:color w:val="FF0000"/>
          <w:sz w:val="24"/>
          <w:szCs w:val="24"/>
          <w:lang w:eastAsia="cs-CZ"/>
        </w:rPr>
      </w:pPr>
      <w:r w:rsidRPr="009063CA">
        <w:rPr>
          <w:rFonts w:asciiTheme="minorHAnsi" w:hAnsiTheme="minorHAnsi" w:cstheme="minorHAnsi"/>
          <w:b/>
          <w:color w:val="FF0000"/>
          <w:sz w:val="24"/>
          <w:szCs w:val="24"/>
          <w:lang w:eastAsia="cs-CZ"/>
        </w:rPr>
        <w:t>Cena celkem s DPH</w:t>
      </w:r>
      <w:r w:rsidR="000F3C3F" w:rsidRPr="009063CA">
        <w:rPr>
          <w:rFonts w:asciiTheme="minorHAnsi" w:eastAsia="Times New Roman" w:hAnsiTheme="minorHAnsi" w:cstheme="minorHAnsi"/>
          <w:b/>
          <w:color w:val="FF0000"/>
          <w:sz w:val="24"/>
          <w:szCs w:val="24"/>
          <w:lang w:eastAsia="cs-CZ"/>
        </w:rPr>
        <w:t xml:space="preserve"> </w:t>
      </w:r>
      <w:r w:rsidRPr="009063CA">
        <w:rPr>
          <w:rFonts w:asciiTheme="minorHAnsi" w:hAnsiTheme="minorHAnsi" w:cstheme="minorHAnsi"/>
          <w:b/>
          <w:color w:val="FF0000"/>
          <w:sz w:val="24"/>
          <w:szCs w:val="24"/>
          <w:lang w:eastAsia="cs-CZ"/>
        </w:rPr>
        <w:tab/>
      </w:r>
      <w:r w:rsidRPr="009063CA">
        <w:rPr>
          <w:rFonts w:asciiTheme="minorHAnsi" w:hAnsiTheme="minorHAnsi" w:cstheme="minorHAnsi"/>
          <w:b/>
          <w:color w:val="FF0000"/>
          <w:sz w:val="24"/>
          <w:szCs w:val="24"/>
          <w:lang w:eastAsia="cs-CZ"/>
        </w:rPr>
        <w:tab/>
      </w:r>
      <w:r w:rsidRPr="009063CA">
        <w:rPr>
          <w:rFonts w:asciiTheme="minorHAnsi" w:hAnsiTheme="minorHAnsi" w:cstheme="minorHAnsi"/>
          <w:b/>
          <w:bCs/>
          <w:color w:val="FF0000"/>
          <w:sz w:val="24"/>
          <w:szCs w:val="24"/>
          <w:lang w:eastAsia="cs-CZ"/>
        </w:rPr>
        <w:t xml:space="preserve">………………………… </w:t>
      </w:r>
      <w:r w:rsidRPr="009063CA">
        <w:rPr>
          <w:rFonts w:asciiTheme="minorHAnsi" w:hAnsiTheme="minorHAnsi" w:cstheme="minorHAnsi"/>
          <w:b/>
          <w:color w:val="FF0000"/>
          <w:sz w:val="24"/>
          <w:szCs w:val="24"/>
          <w:lang w:eastAsia="cs-CZ"/>
        </w:rPr>
        <w:t>Kč</w:t>
      </w:r>
    </w:p>
    <w:p w:rsidR="000F3C3F" w:rsidRPr="009063CA" w:rsidRDefault="008A2B39" w:rsidP="00305B19">
      <w:pPr>
        <w:numPr>
          <w:ilvl w:val="0"/>
          <w:numId w:val="6"/>
        </w:numPr>
        <w:suppressAutoHyphens/>
        <w:spacing w:before="120" w:after="120" w:line="240" w:lineRule="auto"/>
        <w:ind w:left="567" w:hanging="567"/>
        <w:jc w:val="both"/>
        <w:rPr>
          <w:rFonts w:asciiTheme="minorHAnsi" w:eastAsia="Times New Roman" w:hAnsiTheme="minorHAnsi" w:cstheme="minorHAnsi"/>
          <w:sz w:val="24"/>
          <w:szCs w:val="24"/>
          <w:lang w:eastAsia="cs-CZ"/>
        </w:rPr>
      </w:pPr>
      <w:r w:rsidRPr="009063CA">
        <w:rPr>
          <w:rFonts w:asciiTheme="minorHAnsi" w:hAnsiTheme="minorHAnsi" w:cstheme="minorHAnsi"/>
          <w:sz w:val="24"/>
          <w:szCs w:val="24"/>
        </w:rPr>
        <w:t>V ceně jsou obsaženy všechny práce a činnosti nutné ke splnění díla</w:t>
      </w:r>
      <w:r w:rsidR="00493496">
        <w:rPr>
          <w:rFonts w:asciiTheme="minorHAnsi" w:hAnsiTheme="minorHAnsi" w:cstheme="minorHAnsi"/>
          <w:sz w:val="24"/>
          <w:szCs w:val="24"/>
        </w:rPr>
        <w:t>.</w:t>
      </w:r>
      <w:r w:rsidR="00E73BBC" w:rsidRPr="009063CA">
        <w:rPr>
          <w:rFonts w:asciiTheme="minorHAnsi" w:eastAsia="Times New Roman" w:hAnsiTheme="minorHAnsi" w:cstheme="minorHAnsi"/>
          <w:sz w:val="24"/>
          <w:szCs w:val="24"/>
          <w:lang w:eastAsia="cs-CZ"/>
        </w:rPr>
        <w:t xml:space="preserve"> </w:t>
      </w:r>
      <w:r w:rsidRPr="009063CA">
        <w:rPr>
          <w:rFonts w:asciiTheme="minorHAnsi" w:hAnsiTheme="minorHAnsi" w:cstheme="minorHAnsi"/>
          <w:sz w:val="24"/>
          <w:szCs w:val="24"/>
        </w:rPr>
        <w:t xml:space="preserve">Cena je dohodnuta jako cena maximální, nejvýše přípustná, pevná po celou dobu plnění. Struktura ceny díla je rozepsána na jednotlivé </w:t>
      </w:r>
      <w:r w:rsidR="00493496">
        <w:rPr>
          <w:rFonts w:asciiTheme="minorHAnsi" w:hAnsiTheme="minorHAnsi" w:cstheme="minorHAnsi"/>
          <w:sz w:val="24"/>
          <w:szCs w:val="24"/>
        </w:rPr>
        <w:t>dřeviny</w:t>
      </w:r>
      <w:r w:rsidRPr="009063CA">
        <w:rPr>
          <w:rFonts w:asciiTheme="minorHAnsi" w:hAnsiTheme="minorHAnsi" w:cstheme="minorHAnsi"/>
          <w:sz w:val="24"/>
          <w:szCs w:val="24"/>
        </w:rPr>
        <w:t xml:space="preserve"> podle </w:t>
      </w:r>
      <w:r w:rsidRPr="009063CA">
        <w:rPr>
          <w:rFonts w:asciiTheme="minorHAnsi" w:hAnsiTheme="minorHAnsi" w:cstheme="minorHAnsi"/>
          <w:b/>
          <w:sz w:val="24"/>
          <w:szCs w:val="24"/>
        </w:rPr>
        <w:t xml:space="preserve">přílohy </w:t>
      </w:r>
      <w:r w:rsidR="006D2727">
        <w:rPr>
          <w:rFonts w:asciiTheme="minorHAnsi" w:hAnsiTheme="minorHAnsi" w:cstheme="minorHAnsi"/>
          <w:b/>
          <w:sz w:val="24"/>
          <w:szCs w:val="24"/>
        </w:rPr>
        <w:t>A1</w:t>
      </w:r>
      <w:r w:rsidR="00534B62" w:rsidRPr="009063CA">
        <w:rPr>
          <w:rFonts w:asciiTheme="minorHAnsi" w:hAnsiTheme="minorHAnsi" w:cstheme="minorHAnsi"/>
          <w:b/>
          <w:sz w:val="24"/>
          <w:szCs w:val="24"/>
        </w:rPr>
        <w:t xml:space="preserve"> </w:t>
      </w:r>
      <w:r w:rsidR="00534B62" w:rsidRPr="009063CA">
        <w:rPr>
          <w:rFonts w:asciiTheme="minorHAnsi" w:hAnsiTheme="minorHAnsi" w:cstheme="minorHAnsi"/>
          <w:sz w:val="24"/>
          <w:szCs w:val="24"/>
        </w:rPr>
        <w:t>této smlouvy</w:t>
      </w:r>
      <w:r w:rsidR="00221E21" w:rsidRPr="009063CA">
        <w:rPr>
          <w:rFonts w:asciiTheme="minorHAnsi" w:hAnsiTheme="minorHAnsi" w:cstheme="minorHAnsi"/>
          <w:sz w:val="24"/>
          <w:szCs w:val="24"/>
          <w:lang w:eastAsia="cs-CZ"/>
        </w:rPr>
        <w:t>.</w:t>
      </w:r>
      <w:r w:rsidR="000F3C3F" w:rsidRPr="009063CA">
        <w:rPr>
          <w:rFonts w:asciiTheme="minorHAnsi" w:eastAsia="Times New Roman" w:hAnsiTheme="minorHAnsi" w:cstheme="minorHAnsi"/>
          <w:sz w:val="24"/>
          <w:szCs w:val="24"/>
          <w:lang w:eastAsia="cs-CZ"/>
        </w:rPr>
        <w:t xml:space="preserve"> </w:t>
      </w:r>
    </w:p>
    <w:p w:rsidR="00221E21" w:rsidRPr="009063CA" w:rsidRDefault="000F3C3F" w:rsidP="00305B19">
      <w:pPr>
        <w:numPr>
          <w:ilvl w:val="0"/>
          <w:numId w:val="6"/>
        </w:numPr>
        <w:suppressAutoHyphens/>
        <w:spacing w:before="120" w:after="120" w:line="240" w:lineRule="auto"/>
        <w:ind w:left="567" w:hanging="567"/>
        <w:jc w:val="both"/>
        <w:rPr>
          <w:rFonts w:asciiTheme="minorHAnsi" w:hAnsiTheme="minorHAnsi" w:cstheme="minorHAnsi"/>
          <w:sz w:val="24"/>
          <w:szCs w:val="24"/>
          <w:lang w:eastAsia="cs-CZ"/>
        </w:rPr>
      </w:pPr>
      <w:r w:rsidRPr="009063CA">
        <w:rPr>
          <w:rFonts w:asciiTheme="minorHAnsi" w:eastAsia="Times New Roman" w:hAnsiTheme="minorHAnsi" w:cstheme="minorHAnsi"/>
          <w:sz w:val="24"/>
          <w:szCs w:val="24"/>
          <w:lang w:eastAsia="cs-CZ"/>
        </w:rPr>
        <w:t>Celkovou a pro účely fakturace rozhodnou cenou se rozumí cena včetně DPH.</w:t>
      </w:r>
      <w:r w:rsidR="00221E21" w:rsidRPr="009063CA">
        <w:rPr>
          <w:rFonts w:asciiTheme="minorHAnsi" w:hAnsiTheme="minorHAnsi" w:cstheme="minorHAnsi"/>
          <w:sz w:val="24"/>
          <w:szCs w:val="24"/>
          <w:lang w:eastAsia="cs-CZ"/>
        </w:rPr>
        <w:t xml:space="preserve"> </w:t>
      </w:r>
    </w:p>
    <w:p w:rsidR="00714F3B" w:rsidRPr="009063CA" w:rsidRDefault="00714F3B" w:rsidP="00305B19">
      <w:pPr>
        <w:numPr>
          <w:ilvl w:val="0"/>
          <w:numId w:val="6"/>
        </w:numPr>
        <w:suppressAutoHyphens/>
        <w:spacing w:before="120" w:after="120" w:line="240" w:lineRule="auto"/>
        <w:ind w:left="567" w:hanging="567"/>
        <w:jc w:val="both"/>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Všechny úpravy cen musí být v souladu s obecně platnými cenovými předpisy a podléhají smluvnímu schválení obou smluvních stran. Zhotovitel odpovídá za to, že sazba DPH je stanovena v souladu s platnými právními předpisy</w:t>
      </w:r>
      <w:r w:rsidR="00FC6666" w:rsidRPr="009063CA">
        <w:rPr>
          <w:rFonts w:asciiTheme="minorHAnsi" w:eastAsia="Times New Roman" w:hAnsiTheme="minorHAnsi" w:cstheme="minorHAnsi"/>
          <w:sz w:val="24"/>
          <w:szCs w:val="24"/>
          <w:lang w:eastAsia="cs-CZ"/>
        </w:rPr>
        <w:t xml:space="preserve">. </w:t>
      </w:r>
    </w:p>
    <w:p w:rsidR="007E6AD7" w:rsidRPr="009063CA" w:rsidRDefault="007E6AD7" w:rsidP="00305B19">
      <w:pPr>
        <w:numPr>
          <w:ilvl w:val="1"/>
          <w:numId w:val="12"/>
        </w:numPr>
        <w:spacing w:before="120" w:after="120"/>
        <w:ind w:left="567" w:hanging="567"/>
        <w:jc w:val="both"/>
        <w:rPr>
          <w:rFonts w:asciiTheme="minorHAnsi" w:hAnsiTheme="minorHAnsi" w:cstheme="minorHAnsi"/>
          <w:b/>
          <w:bCs/>
          <w:sz w:val="24"/>
          <w:szCs w:val="24"/>
        </w:rPr>
      </w:pPr>
      <w:r w:rsidRPr="009063CA">
        <w:rPr>
          <w:rFonts w:asciiTheme="minorHAnsi" w:hAnsiTheme="minorHAnsi" w:cstheme="minorHAnsi"/>
          <w:sz w:val="24"/>
          <w:szCs w:val="24"/>
        </w:rPr>
        <w:t xml:space="preserve">Dalším důvodem pro překročení ceny díla jsou tzv. dodatečné služby, které vyplynou z požadavků objednatele nebo na základě postupu zhotovitele dle </w:t>
      </w:r>
      <w:r w:rsidRPr="009063CA">
        <w:rPr>
          <w:rFonts w:asciiTheme="minorHAnsi" w:hAnsiTheme="minorHAnsi" w:cstheme="minorHAnsi"/>
          <w:b/>
          <w:sz w:val="24"/>
          <w:szCs w:val="24"/>
        </w:rPr>
        <w:t xml:space="preserve">§ 2594 </w:t>
      </w:r>
      <w:r w:rsidR="00C45593">
        <w:rPr>
          <w:rFonts w:asciiTheme="minorHAnsi" w:hAnsiTheme="minorHAnsi" w:cstheme="minorHAnsi"/>
          <w:b/>
          <w:sz w:val="24"/>
          <w:szCs w:val="24"/>
        </w:rPr>
        <w:t>OZ</w:t>
      </w:r>
      <w:r w:rsidRPr="009063CA">
        <w:rPr>
          <w:rFonts w:asciiTheme="minorHAnsi" w:hAnsiTheme="minorHAnsi" w:cstheme="minorHAnsi"/>
          <w:b/>
          <w:sz w:val="24"/>
          <w:szCs w:val="24"/>
        </w:rPr>
        <w:t>.</w:t>
      </w:r>
      <w:r w:rsidRPr="009063CA">
        <w:rPr>
          <w:rFonts w:asciiTheme="minorHAnsi" w:hAnsiTheme="minorHAnsi" w:cstheme="minorHAnsi"/>
          <w:sz w:val="24"/>
          <w:szCs w:val="24"/>
        </w:rPr>
        <w:t xml:space="preserve"> Pro účely této smlouvy jsou dodatečné služby vždy spojeny s výdejem veřejných prostředků a</w:t>
      </w:r>
      <w:r w:rsidR="00DE650E" w:rsidRPr="009063CA">
        <w:rPr>
          <w:rFonts w:asciiTheme="minorHAnsi" w:hAnsiTheme="minorHAnsi" w:cstheme="minorHAnsi"/>
          <w:sz w:val="24"/>
          <w:szCs w:val="24"/>
        </w:rPr>
        <w:t> </w:t>
      </w:r>
      <w:r w:rsidRPr="009063CA">
        <w:rPr>
          <w:rFonts w:asciiTheme="minorHAnsi" w:hAnsiTheme="minorHAnsi" w:cstheme="minorHAnsi"/>
          <w:sz w:val="24"/>
          <w:szCs w:val="24"/>
        </w:rPr>
        <w:t>podléhají postupům</w:t>
      </w:r>
      <w:r w:rsidR="00E73BBC" w:rsidRPr="009063CA">
        <w:rPr>
          <w:rFonts w:asciiTheme="minorHAnsi" w:hAnsiTheme="minorHAnsi" w:cstheme="minorHAnsi"/>
          <w:sz w:val="24"/>
          <w:szCs w:val="24"/>
        </w:rPr>
        <w:t xml:space="preserve"> </w:t>
      </w:r>
      <w:r w:rsidR="0015328B" w:rsidRPr="001C5691">
        <w:rPr>
          <w:rFonts w:asciiTheme="minorHAnsi" w:hAnsiTheme="minorHAnsi" w:cstheme="minorHAnsi"/>
          <w:sz w:val="24"/>
          <w:szCs w:val="24"/>
        </w:rPr>
        <w:t>ustanovení</w:t>
      </w:r>
      <w:r w:rsidR="0015328B">
        <w:rPr>
          <w:rFonts w:asciiTheme="minorHAnsi" w:hAnsiTheme="minorHAnsi" w:cstheme="minorHAnsi"/>
          <w:b/>
          <w:sz w:val="24"/>
          <w:szCs w:val="24"/>
        </w:rPr>
        <w:t xml:space="preserve"> § 222</w:t>
      </w:r>
      <w:r w:rsidR="00E73BBC" w:rsidRPr="009063CA">
        <w:rPr>
          <w:rFonts w:asciiTheme="minorHAnsi" w:hAnsiTheme="minorHAnsi" w:cstheme="minorHAnsi"/>
          <w:sz w:val="24"/>
          <w:szCs w:val="24"/>
        </w:rPr>
        <w:t xml:space="preserve"> </w:t>
      </w:r>
      <w:r w:rsidR="003E7731" w:rsidRPr="009063CA">
        <w:rPr>
          <w:rFonts w:asciiTheme="minorHAnsi" w:eastAsia="Times New Roman" w:hAnsiTheme="minorHAnsi" w:cstheme="minorHAnsi"/>
          <w:b/>
          <w:sz w:val="24"/>
          <w:szCs w:val="24"/>
          <w:lang w:eastAsia="ar-SA"/>
        </w:rPr>
        <w:t>zákona č. 13</w:t>
      </w:r>
      <w:r w:rsidR="00497421">
        <w:rPr>
          <w:rFonts w:asciiTheme="minorHAnsi" w:eastAsia="Times New Roman" w:hAnsiTheme="minorHAnsi" w:cstheme="minorHAnsi"/>
          <w:b/>
          <w:sz w:val="24"/>
          <w:szCs w:val="24"/>
          <w:lang w:eastAsia="ar-SA"/>
        </w:rPr>
        <w:t>4</w:t>
      </w:r>
      <w:r w:rsidR="003E7731" w:rsidRPr="009063CA">
        <w:rPr>
          <w:rFonts w:asciiTheme="minorHAnsi" w:eastAsia="Times New Roman" w:hAnsiTheme="minorHAnsi" w:cstheme="minorHAnsi"/>
          <w:b/>
          <w:sz w:val="24"/>
          <w:szCs w:val="24"/>
          <w:lang w:eastAsia="ar-SA"/>
        </w:rPr>
        <w:t>/20</w:t>
      </w:r>
      <w:r w:rsidR="00497421">
        <w:rPr>
          <w:rFonts w:asciiTheme="minorHAnsi" w:eastAsia="Times New Roman" w:hAnsiTheme="minorHAnsi" w:cstheme="minorHAnsi"/>
          <w:b/>
          <w:sz w:val="24"/>
          <w:szCs w:val="24"/>
          <w:lang w:eastAsia="ar-SA"/>
        </w:rPr>
        <w:t>1</w:t>
      </w:r>
      <w:r w:rsidR="003E7731" w:rsidRPr="009063CA">
        <w:rPr>
          <w:rFonts w:asciiTheme="minorHAnsi" w:eastAsia="Times New Roman" w:hAnsiTheme="minorHAnsi" w:cstheme="minorHAnsi"/>
          <w:b/>
          <w:sz w:val="24"/>
          <w:szCs w:val="24"/>
          <w:lang w:eastAsia="ar-SA"/>
        </w:rPr>
        <w:t>6 Sb.</w:t>
      </w:r>
      <w:r w:rsidR="001C5691">
        <w:rPr>
          <w:rFonts w:asciiTheme="minorHAnsi" w:eastAsia="Times New Roman" w:hAnsiTheme="minorHAnsi" w:cstheme="minorHAnsi"/>
          <w:b/>
          <w:sz w:val="24"/>
          <w:szCs w:val="24"/>
          <w:lang w:eastAsia="ar-SA"/>
        </w:rPr>
        <w:t>,</w:t>
      </w:r>
      <w:r w:rsidR="003E7731" w:rsidRPr="009063CA">
        <w:rPr>
          <w:rFonts w:asciiTheme="minorHAnsi" w:eastAsia="Times New Roman" w:hAnsiTheme="minorHAnsi" w:cstheme="minorHAnsi"/>
          <w:b/>
          <w:sz w:val="24"/>
          <w:szCs w:val="24"/>
          <w:lang w:eastAsia="ar-SA"/>
        </w:rPr>
        <w:t> o </w:t>
      </w:r>
      <w:r w:rsidR="00A9305C">
        <w:rPr>
          <w:rFonts w:asciiTheme="minorHAnsi" w:eastAsia="Times New Roman" w:hAnsiTheme="minorHAnsi" w:cstheme="minorHAnsi"/>
          <w:b/>
          <w:sz w:val="24"/>
          <w:szCs w:val="24"/>
          <w:lang w:eastAsia="ar-SA"/>
        </w:rPr>
        <w:t xml:space="preserve">zadávání </w:t>
      </w:r>
      <w:r w:rsidR="003E7731" w:rsidRPr="009063CA">
        <w:rPr>
          <w:rFonts w:asciiTheme="minorHAnsi" w:eastAsia="Times New Roman" w:hAnsiTheme="minorHAnsi" w:cstheme="minorHAnsi"/>
          <w:b/>
          <w:sz w:val="24"/>
          <w:szCs w:val="24"/>
          <w:lang w:eastAsia="ar-SA"/>
        </w:rPr>
        <w:t>veřejných zakáz</w:t>
      </w:r>
      <w:r w:rsidR="00A9305C">
        <w:rPr>
          <w:rFonts w:asciiTheme="minorHAnsi" w:eastAsia="Times New Roman" w:hAnsiTheme="minorHAnsi" w:cstheme="minorHAnsi"/>
          <w:b/>
          <w:sz w:val="24"/>
          <w:szCs w:val="24"/>
          <w:lang w:eastAsia="ar-SA"/>
        </w:rPr>
        <w:t>e</w:t>
      </w:r>
      <w:r w:rsidR="003E7731" w:rsidRPr="009063CA">
        <w:rPr>
          <w:rFonts w:asciiTheme="minorHAnsi" w:eastAsia="Times New Roman" w:hAnsiTheme="minorHAnsi" w:cstheme="minorHAnsi"/>
          <w:b/>
          <w:sz w:val="24"/>
          <w:szCs w:val="24"/>
          <w:lang w:eastAsia="ar-SA"/>
        </w:rPr>
        <w:t>k,</w:t>
      </w:r>
      <w:r w:rsidR="003E7731" w:rsidRPr="009063CA">
        <w:rPr>
          <w:rFonts w:asciiTheme="minorHAnsi" w:eastAsia="Times New Roman" w:hAnsiTheme="minorHAnsi" w:cstheme="minorHAnsi"/>
          <w:sz w:val="24"/>
          <w:szCs w:val="24"/>
          <w:lang w:eastAsia="ar-SA"/>
        </w:rPr>
        <w:t xml:space="preserve"> </w:t>
      </w:r>
      <w:r w:rsidR="003E7731" w:rsidRPr="00A9305C">
        <w:rPr>
          <w:rFonts w:asciiTheme="minorHAnsi" w:eastAsia="Times New Roman" w:hAnsiTheme="minorHAnsi" w:cstheme="minorHAnsi"/>
          <w:b/>
          <w:sz w:val="24"/>
          <w:szCs w:val="24"/>
          <w:lang w:eastAsia="ar-SA"/>
        </w:rPr>
        <w:t>v</w:t>
      </w:r>
      <w:r w:rsidR="00DE650E" w:rsidRPr="00A9305C">
        <w:rPr>
          <w:rFonts w:asciiTheme="minorHAnsi" w:eastAsia="Times New Roman" w:hAnsiTheme="minorHAnsi" w:cstheme="minorHAnsi"/>
          <w:b/>
          <w:sz w:val="24"/>
          <w:szCs w:val="24"/>
          <w:lang w:eastAsia="ar-SA"/>
        </w:rPr>
        <w:t> </w:t>
      </w:r>
      <w:r w:rsidR="003E7731" w:rsidRPr="00A9305C">
        <w:rPr>
          <w:rFonts w:asciiTheme="minorHAnsi" w:eastAsia="Times New Roman" w:hAnsiTheme="minorHAnsi" w:cstheme="minorHAnsi"/>
          <w:b/>
          <w:sz w:val="24"/>
          <w:szCs w:val="24"/>
          <w:lang w:eastAsia="ar-SA"/>
        </w:rPr>
        <w:t>platném znění</w:t>
      </w:r>
      <w:r w:rsidR="003E7731" w:rsidRPr="009063CA">
        <w:rPr>
          <w:rFonts w:asciiTheme="minorHAnsi" w:eastAsia="Times New Roman" w:hAnsiTheme="minorHAnsi" w:cstheme="minorHAnsi"/>
          <w:sz w:val="24"/>
          <w:szCs w:val="24"/>
          <w:lang w:eastAsia="ar-SA"/>
        </w:rPr>
        <w:t xml:space="preserve"> (dále jen „Z</w:t>
      </w:r>
      <w:r w:rsidR="00A9305C">
        <w:rPr>
          <w:rFonts w:asciiTheme="minorHAnsi" w:eastAsia="Times New Roman" w:hAnsiTheme="minorHAnsi" w:cstheme="minorHAnsi"/>
          <w:sz w:val="24"/>
          <w:szCs w:val="24"/>
          <w:lang w:eastAsia="ar-SA"/>
        </w:rPr>
        <w:t>Z</w:t>
      </w:r>
      <w:r w:rsidR="003E7731" w:rsidRPr="009063CA">
        <w:rPr>
          <w:rFonts w:asciiTheme="minorHAnsi" w:eastAsia="Times New Roman" w:hAnsiTheme="minorHAnsi" w:cstheme="minorHAnsi"/>
          <w:sz w:val="24"/>
          <w:szCs w:val="24"/>
          <w:lang w:eastAsia="ar-SA"/>
        </w:rPr>
        <w:t>VZ“)</w:t>
      </w:r>
      <w:r w:rsidR="00A9305C">
        <w:rPr>
          <w:rFonts w:asciiTheme="minorHAnsi" w:eastAsia="Times New Roman" w:hAnsiTheme="minorHAnsi" w:cstheme="minorHAnsi"/>
          <w:snapToGrid w:val="0"/>
          <w:color w:val="000000"/>
          <w:sz w:val="24"/>
          <w:szCs w:val="24"/>
          <w:lang w:eastAsia="cs-CZ"/>
        </w:rPr>
        <w:t>.</w:t>
      </w:r>
      <w:r w:rsidRPr="009063CA">
        <w:rPr>
          <w:rFonts w:asciiTheme="minorHAnsi" w:hAnsiTheme="minorHAnsi" w:cstheme="minorHAnsi"/>
          <w:sz w:val="24"/>
          <w:szCs w:val="24"/>
        </w:rPr>
        <w:t xml:space="preserve"> </w:t>
      </w:r>
    </w:p>
    <w:p w:rsidR="007E6AD7" w:rsidRPr="009063CA" w:rsidRDefault="008F473B" w:rsidP="00305B19">
      <w:pPr>
        <w:numPr>
          <w:ilvl w:val="1"/>
          <w:numId w:val="12"/>
        </w:numPr>
        <w:tabs>
          <w:tab w:val="left" w:pos="0"/>
          <w:tab w:val="left" w:pos="567"/>
        </w:tabs>
        <w:spacing w:before="120" w:after="120"/>
        <w:ind w:left="567" w:hanging="567"/>
        <w:jc w:val="both"/>
        <w:rPr>
          <w:rFonts w:asciiTheme="minorHAnsi" w:hAnsiTheme="minorHAnsi" w:cstheme="minorHAnsi"/>
          <w:snapToGrid w:val="0"/>
          <w:sz w:val="24"/>
          <w:szCs w:val="24"/>
        </w:rPr>
      </w:pPr>
      <w:r w:rsidRPr="009063CA">
        <w:rPr>
          <w:rFonts w:asciiTheme="minorHAnsi" w:hAnsiTheme="minorHAnsi" w:cstheme="minorHAnsi"/>
          <w:sz w:val="24"/>
          <w:szCs w:val="24"/>
        </w:rPr>
        <w:t>Dodatečné služby</w:t>
      </w:r>
      <w:r w:rsidR="001012D8" w:rsidRPr="009063CA">
        <w:rPr>
          <w:rFonts w:asciiTheme="minorHAnsi" w:hAnsiTheme="minorHAnsi" w:cstheme="minorHAnsi"/>
          <w:sz w:val="24"/>
          <w:szCs w:val="24"/>
        </w:rPr>
        <w:t xml:space="preserve"> </w:t>
      </w:r>
      <w:r w:rsidR="007E6AD7" w:rsidRPr="009063CA">
        <w:rPr>
          <w:rFonts w:asciiTheme="minorHAnsi" w:hAnsiTheme="minorHAnsi" w:cstheme="minorHAnsi"/>
          <w:snapToGrid w:val="0"/>
          <w:sz w:val="24"/>
          <w:szCs w:val="24"/>
        </w:rPr>
        <w:t xml:space="preserve">nad rámec předmětu plnění smlouvy mající dopad na zvýšení ceny </w:t>
      </w:r>
      <w:r w:rsidRPr="009063CA">
        <w:rPr>
          <w:rFonts w:asciiTheme="minorHAnsi" w:hAnsiTheme="minorHAnsi" w:cstheme="minorHAnsi"/>
          <w:snapToGrid w:val="0"/>
          <w:sz w:val="24"/>
          <w:szCs w:val="24"/>
        </w:rPr>
        <w:t>díla vyžadují</w:t>
      </w:r>
      <w:r w:rsidR="007E6AD7" w:rsidRPr="009063CA">
        <w:rPr>
          <w:rFonts w:asciiTheme="minorHAnsi" w:hAnsiTheme="minorHAnsi" w:cstheme="minorHAnsi"/>
          <w:snapToGrid w:val="0"/>
          <w:sz w:val="24"/>
          <w:szCs w:val="24"/>
        </w:rPr>
        <w:t xml:space="preserve"> předchozí dohodu smluvních stran formou písemného dodatku ke smlouvě. </w:t>
      </w:r>
    </w:p>
    <w:p w:rsidR="007E6AD7" w:rsidRPr="009063CA" w:rsidRDefault="007E6AD7" w:rsidP="00305B19">
      <w:pPr>
        <w:numPr>
          <w:ilvl w:val="1"/>
          <w:numId w:val="12"/>
        </w:numPr>
        <w:tabs>
          <w:tab w:val="left" w:pos="0"/>
        </w:tabs>
        <w:suppressAutoHyphens/>
        <w:overflowPunct w:val="0"/>
        <w:autoSpaceDE w:val="0"/>
        <w:spacing w:before="120" w:after="120"/>
        <w:ind w:left="567" w:hanging="567"/>
        <w:jc w:val="both"/>
        <w:textAlignment w:val="baseline"/>
        <w:rPr>
          <w:rFonts w:asciiTheme="minorHAnsi" w:hAnsiTheme="minorHAnsi" w:cstheme="minorHAnsi"/>
          <w:b/>
          <w:snapToGrid w:val="0"/>
          <w:sz w:val="24"/>
          <w:szCs w:val="24"/>
        </w:rPr>
      </w:pPr>
      <w:r w:rsidRPr="009063CA">
        <w:rPr>
          <w:rFonts w:asciiTheme="minorHAnsi" w:hAnsiTheme="minorHAnsi" w:cstheme="minorHAnsi"/>
          <w:sz w:val="24"/>
          <w:szCs w:val="24"/>
        </w:rPr>
        <w:t xml:space="preserve">Pokud zhotovitel provede </w:t>
      </w:r>
      <w:r w:rsidRPr="009063CA">
        <w:rPr>
          <w:rFonts w:asciiTheme="minorHAnsi" w:hAnsiTheme="minorHAnsi" w:cstheme="minorHAnsi"/>
          <w:b/>
          <w:sz w:val="24"/>
          <w:szCs w:val="24"/>
        </w:rPr>
        <w:t>dodatečné s</w:t>
      </w:r>
      <w:r w:rsidR="001012D8" w:rsidRPr="009063CA">
        <w:rPr>
          <w:rFonts w:asciiTheme="minorHAnsi" w:hAnsiTheme="minorHAnsi" w:cstheme="minorHAnsi"/>
          <w:b/>
          <w:sz w:val="24"/>
          <w:szCs w:val="24"/>
        </w:rPr>
        <w:t xml:space="preserve">lužby </w:t>
      </w:r>
      <w:r w:rsidRPr="009063CA">
        <w:rPr>
          <w:rFonts w:asciiTheme="minorHAnsi" w:hAnsiTheme="minorHAnsi" w:cstheme="minorHAnsi"/>
          <w:sz w:val="24"/>
          <w:szCs w:val="24"/>
        </w:rPr>
        <w:t xml:space="preserve">a nedohodne se s objednatelem na ceně díla postupem dle </w:t>
      </w:r>
      <w:r w:rsidRPr="009063CA">
        <w:rPr>
          <w:rFonts w:asciiTheme="minorHAnsi" w:hAnsiTheme="minorHAnsi" w:cstheme="minorHAnsi"/>
          <w:b/>
          <w:sz w:val="24"/>
          <w:szCs w:val="24"/>
        </w:rPr>
        <w:t xml:space="preserve">§ 2612 odst. 1 </w:t>
      </w:r>
      <w:r w:rsidR="00C45593">
        <w:rPr>
          <w:rFonts w:asciiTheme="minorHAnsi" w:hAnsiTheme="minorHAnsi" w:cstheme="minorHAnsi"/>
          <w:b/>
          <w:sz w:val="24"/>
          <w:szCs w:val="24"/>
        </w:rPr>
        <w:t>OZ</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pak zhotovitel díla nemá právo na úhradu ceny té části díla, která nebyla provedena v souladu s </w:t>
      </w:r>
      <w:r w:rsidRPr="009063CA">
        <w:rPr>
          <w:rFonts w:asciiTheme="minorHAnsi" w:hAnsiTheme="minorHAnsi" w:cstheme="minorHAnsi"/>
          <w:b/>
          <w:sz w:val="24"/>
          <w:szCs w:val="24"/>
        </w:rPr>
        <w:t xml:space="preserve">§ 2614 </w:t>
      </w:r>
      <w:r w:rsidR="00C45593">
        <w:rPr>
          <w:rFonts w:asciiTheme="minorHAnsi" w:hAnsiTheme="minorHAnsi" w:cstheme="minorHAnsi"/>
          <w:b/>
          <w:sz w:val="24"/>
          <w:szCs w:val="24"/>
        </w:rPr>
        <w:t>OZ</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a nelze ze strany zhotovitele požadovat </w:t>
      </w:r>
      <w:r w:rsidRPr="009063CA">
        <w:rPr>
          <w:rFonts w:asciiTheme="minorHAnsi" w:hAnsiTheme="minorHAnsi" w:cstheme="minorHAnsi"/>
          <w:sz w:val="24"/>
          <w:szCs w:val="24"/>
        </w:rPr>
        <w:lastRenderedPageBreak/>
        <w:t>po objednateli vydání bezdůvodného obohacení z titulu takto zhotovitelem provedených a</w:t>
      </w:r>
      <w:r w:rsidR="00301994">
        <w:rPr>
          <w:rFonts w:asciiTheme="minorHAnsi" w:hAnsiTheme="minorHAnsi" w:cstheme="minorHAnsi"/>
          <w:sz w:val="24"/>
          <w:szCs w:val="24"/>
        </w:rPr>
        <w:t> </w:t>
      </w:r>
      <w:r w:rsidRPr="009063CA">
        <w:rPr>
          <w:rFonts w:asciiTheme="minorHAnsi" w:hAnsiTheme="minorHAnsi" w:cstheme="minorHAnsi"/>
          <w:sz w:val="24"/>
          <w:szCs w:val="24"/>
        </w:rPr>
        <w:t xml:space="preserve">předem objednatelem neodsouhlasených </w:t>
      </w:r>
      <w:r w:rsidRPr="009063CA">
        <w:rPr>
          <w:rFonts w:asciiTheme="minorHAnsi" w:hAnsiTheme="minorHAnsi" w:cstheme="minorHAnsi"/>
          <w:b/>
          <w:sz w:val="24"/>
          <w:szCs w:val="24"/>
        </w:rPr>
        <w:t>dodatečných s</w:t>
      </w:r>
      <w:r w:rsidR="001012D8" w:rsidRPr="009063CA">
        <w:rPr>
          <w:rFonts w:asciiTheme="minorHAnsi" w:hAnsiTheme="minorHAnsi" w:cstheme="minorHAnsi"/>
          <w:b/>
          <w:sz w:val="24"/>
          <w:szCs w:val="24"/>
        </w:rPr>
        <w:t>lužeb.</w:t>
      </w:r>
    </w:p>
    <w:p w:rsidR="007E6AD7" w:rsidRPr="009063CA" w:rsidRDefault="007E6AD7" w:rsidP="00305B19">
      <w:pPr>
        <w:numPr>
          <w:ilvl w:val="1"/>
          <w:numId w:val="12"/>
        </w:numPr>
        <w:spacing w:before="120" w:after="120"/>
        <w:ind w:left="567" w:hanging="567"/>
        <w:jc w:val="both"/>
        <w:rPr>
          <w:rFonts w:asciiTheme="minorHAnsi" w:hAnsiTheme="minorHAnsi" w:cstheme="minorHAnsi"/>
          <w:bCs/>
          <w:sz w:val="24"/>
          <w:szCs w:val="24"/>
        </w:rPr>
      </w:pPr>
      <w:r w:rsidRPr="009063CA">
        <w:rPr>
          <w:rFonts w:asciiTheme="minorHAnsi" w:hAnsiTheme="minorHAnsi" w:cstheme="minorHAnsi"/>
          <w:snapToGrid w:val="0"/>
          <w:sz w:val="24"/>
          <w:szCs w:val="24"/>
        </w:rPr>
        <w:t xml:space="preserve">Veškeré dodatečné </w:t>
      </w:r>
      <w:r w:rsidRPr="002F3D47">
        <w:rPr>
          <w:rFonts w:asciiTheme="minorHAnsi" w:hAnsiTheme="minorHAnsi" w:cstheme="minorHAnsi"/>
          <w:snapToGrid w:val="0"/>
          <w:sz w:val="24"/>
          <w:szCs w:val="24"/>
        </w:rPr>
        <w:t>s</w:t>
      </w:r>
      <w:r w:rsidR="001012D8" w:rsidRPr="002F3D47">
        <w:rPr>
          <w:rFonts w:asciiTheme="minorHAnsi" w:hAnsiTheme="minorHAnsi" w:cstheme="minorHAnsi"/>
          <w:snapToGrid w:val="0"/>
          <w:sz w:val="24"/>
          <w:szCs w:val="24"/>
        </w:rPr>
        <w:t>lužby</w:t>
      </w:r>
      <w:r w:rsidRPr="002F3D47">
        <w:rPr>
          <w:rFonts w:asciiTheme="minorHAnsi" w:hAnsiTheme="minorHAnsi" w:cstheme="minorHAnsi"/>
          <w:sz w:val="24"/>
          <w:szCs w:val="24"/>
        </w:rPr>
        <w:t xml:space="preserve">, </w:t>
      </w:r>
      <w:r w:rsidRPr="002F3D47">
        <w:rPr>
          <w:rFonts w:asciiTheme="minorHAnsi" w:hAnsiTheme="minorHAnsi" w:cstheme="minorHAnsi"/>
          <w:snapToGrid w:val="0"/>
          <w:sz w:val="24"/>
          <w:szCs w:val="24"/>
        </w:rPr>
        <w:t>které</w:t>
      </w:r>
      <w:r w:rsidRPr="009063CA">
        <w:rPr>
          <w:rFonts w:asciiTheme="minorHAnsi" w:hAnsiTheme="minorHAnsi" w:cstheme="minorHAnsi"/>
          <w:snapToGrid w:val="0"/>
          <w:sz w:val="24"/>
          <w:szCs w:val="24"/>
        </w:rPr>
        <w:t xml:space="preserve"> jsou</w:t>
      </w:r>
      <w:r w:rsidRPr="009063CA">
        <w:rPr>
          <w:rFonts w:asciiTheme="minorHAnsi" w:hAnsiTheme="minorHAnsi" w:cstheme="minorHAnsi"/>
          <w:b/>
          <w:sz w:val="24"/>
          <w:szCs w:val="24"/>
        </w:rPr>
        <w:t xml:space="preserve"> </w:t>
      </w:r>
      <w:r w:rsidRPr="009063CA">
        <w:rPr>
          <w:rFonts w:asciiTheme="minorHAnsi" w:hAnsiTheme="minorHAnsi" w:cstheme="minorHAnsi"/>
          <w:snapToGrid w:val="0"/>
          <w:sz w:val="24"/>
          <w:szCs w:val="24"/>
        </w:rPr>
        <w:t xml:space="preserve">nezbytné pro dokončení </w:t>
      </w:r>
      <w:r w:rsidR="001012D8" w:rsidRPr="009063CA">
        <w:rPr>
          <w:rFonts w:asciiTheme="minorHAnsi" w:hAnsiTheme="minorHAnsi" w:cstheme="minorHAnsi"/>
          <w:snapToGrid w:val="0"/>
          <w:sz w:val="24"/>
          <w:szCs w:val="24"/>
        </w:rPr>
        <w:t>díla</w:t>
      </w:r>
      <w:r w:rsidR="008F473B">
        <w:rPr>
          <w:rFonts w:asciiTheme="minorHAnsi" w:hAnsiTheme="minorHAnsi" w:cstheme="minorHAnsi"/>
          <w:snapToGrid w:val="0"/>
          <w:sz w:val="24"/>
          <w:szCs w:val="24"/>
        </w:rPr>
        <w:t>,</w:t>
      </w:r>
      <w:r w:rsidR="001012D8" w:rsidRPr="009063CA">
        <w:rPr>
          <w:rFonts w:asciiTheme="minorHAnsi" w:hAnsiTheme="minorHAnsi" w:cstheme="minorHAnsi"/>
          <w:snapToGrid w:val="0"/>
          <w:sz w:val="24"/>
          <w:szCs w:val="24"/>
        </w:rPr>
        <w:t xml:space="preserve"> </w:t>
      </w:r>
      <w:r w:rsidRPr="009063CA">
        <w:rPr>
          <w:rFonts w:asciiTheme="minorHAnsi" w:hAnsiTheme="minorHAnsi" w:cstheme="minorHAnsi"/>
          <w:snapToGrid w:val="0"/>
          <w:sz w:val="24"/>
          <w:szCs w:val="24"/>
        </w:rPr>
        <w:t>musí být písemně dohodnuty osobami oprávněnými jednat ve věcech smlouvy a v souladu se Z</w:t>
      </w:r>
      <w:r w:rsidR="005114D5">
        <w:rPr>
          <w:rFonts w:asciiTheme="minorHAnsi" w:hAnsiTheme="minorHAnsi" w:cstheme="minorHAnsi"/>
          <w:snapToGrid w:val="0"/>
          <w:sz w:val="24"/>
          <w:szCs w:val="24"/>
        </w:rPr>
        <w:t>Z</w:t>
      </w:r>
      <w:r w:rsidRPr="009063CA">
        <w:rPr>
          <w:rFonts w:asciiTheme="minorHAnsi" w:hAnsiTheme="minorHAnsi" w:cstheme="minorHAnsi"/>
          <w:snapToGrid w:val="0"/>
          <w:sz w:val="24"/>
          <w:szCs w:val="24"/>
        </w:rPr>
        <w:t>VZ.</w:t>
      </w:r>
      <w:r w:rsidRPr="009063CA">
        <w:rPr>
          <w:rFonts w:asciiTheme="minorHAnsi" w:hAnsiTheme="minorHAnsi" w:cstheme="minorHAnsi"/>
          <w:bCs/>
          <w:sz w:val="24"/>
          <w:szCs w:val="24"/>
        </w:rPr>
        <w:t xml:space="preserve"> </w:t>
      </w:r>
    </w:p>
    <w:p w:rsidR="001F67A6" w:rsidRDefault="00C80067" w:rsidP="00305B19">
      <w:pPr>
        <w:numPr>
          <w:ilvl w:val="1"/>
          <w:numId w:val="12"/>
        </w:numPr>
        <w:tabs>
          <w:tab w:val="num" w:pos="576"/>
        </w:tabs>
        <w:spacing w:before="120" w:after="120"/>
        <w:ind w:left="567" w:hanging="567"/>
        <w:jc w:val="both"/>
        <w:rPr>
          <w:rFonts w:asciiTheme="minorHAnsi" w:hAnsiTheme="minorHAnsi" w:cstheme="minorHAnsi"/>
          <w:snapToGrid w:val="0"/>
          <w:sz w:val="24"/>
          <w:szCs w:val="24"/>
        </w:rPr>
      </w:pPr>
      <w:r w:rsidRPr="009063CA">
        <w:rPr>
          <w:rFonts w:asciiTheme="minorHAnsi" w:hAnsiTheme="minorHAnsi" w:cstheme="minorHAnsi"/>
          <w:snapToGrid w:val="0"/>
          <w:sz w:val="24"/>
          <w:szCs w:val="24"/>
        </w:rPr>
        <w:t xml:space="preserve">Cena díla bude snížena o práce, které nebudou objednatelem </w:t>
      </w:r>
      <w:proofErr w:type="gramStart"/>
      <w:r w:rsidRPr="009063CA">
        <w:rPr>
          <w:rFonts w:asciiTheme="minorHAnsi" w:hAnsiTheme="minorHAnsi" w:cstheme="minorHAnsi"/>
          <w:snapToGrid w:val="0"/>
          <w:sz w:val="24"/>
          <w:szCs w:val="24"/>
        </w:rPr>
        <w:t>vyžadovány a tedy</w:t>
      </w:r>
      <w:proofErr w:type="gramEnd"/>
      <w:r w:rsidRPr="009063CA">
        <w:rPr>
          <w:rFonts w:asciiTheme="minorHAnsi" w:hAnsiTheme="minorHAnsi" w:cstheme="minorHAnsi"/>
          <w:snapToGrid w:val="0"/>
          <w:sz w:val="24"/>
          <w:szCs w:val="24"/>
        </w:rPr>
        <w:t xml:space="preserve"> nebudou provedeny, pokud tento požadavek </w:t>
      </w:r>
      <w:r w:rsidR="00493496">
        <w:rPr>
          <w:rFonts w:asciiTheme="minorHAnsi" w:hAnsiTheme="minorHAnsi" w:cstheme="minorHAnsi"/>
          <w:snapToGrid w:val="0"/>
          <w:sz w:val="24"/>
          <w:szCs w:val="24"/>
        </w:rPr>
        <w:t xml:space="preserve">zástupce </w:t>
      </w:r>
      <w:r w:rsidRPr="009063CA">
        <w:rPr>
          <w:rFonts w:asciiTheme="minorHAnsi" w:hAnsiTheme="minorHAnsi" w:cstheme="minorHAnsi"/>
          <w:snapToGrid w:val="0"/>
          <w:sz w:val="24"/>
          <w:szCs w:val="24"/>
        </w:rPr>
        <w:t>objednatel</w:t>
      </w:r>
      <w:r w:rsidR="00493496">
        <w:rPr>
          <w:rFonts w:asciiTheme="minorHAnsi" w:hAnsiTheme="minorHAnsi" w:cstheme="minorHAnsi"/>
          <w:snapToGrid w:val="0"/>
          <w:sz w:val="24"/>
          <w:szCs w:val="24"/>
        </w:rPr>
        <w:t>e</w:t>
      </w:r>
      <w:r w:rsidRPr="009063CA">
        <w:rPr>
          <w:rFonts w:asciiTheme="minorHAnsi" w:hAnsiTheme="minorHAnsi" w:cstheme="minorHAnsi"/>
          <w:snapToGrid w:val="0"/>
          <w:sz w:val="24"/>
          <w:szCs w:val="24"/>
        </w:rPr>
        <w:t xml:space="preserve"> písemně nebo e-mailem předá </w:t>
      </w:r>
      <w:r w:rsidR="00493496">
        <w:rPr>
          <w:rFonts w:asciiTheme="minorHAnsi" w:hAnsiTheme="minorHAnsi" w:cstheme="minorHAnsi"/>
          <w:snapToGrid w:val="0"/>
          <w:sz w:val="24"/>
          <w:szCs w:val="24"/>
        </w:rPr>
        <w:t xml:space="preserve">včas </w:t>
      </w:r>
      <w:r w:rsidRPr="009063CA">
        <w:rPr>
          <w:rFonts w:asciiTheme="minorHAnsi" w:hAnsiTheme="minorHAnsi" w:cstheme="minorHAnsi"/>
          <w:snapToGrid w:val="0"/>
          <w:sz w:val="24"/>
          <w:szCs w:val="24"/>
        </w:rPr>
        <w:t>zhotoviteli.</w:t>
      </w:r>
    </w:p>
    <w:p w:rsidR="00366879" w:rsidRPr="00366879" w:rsidRDefault="00366879" w:rsidP="00366879">
      <w:pPr>
        <w:tabs>
          <w:tab w:val="num" w:pos="576"/>
        </w:tabs>
        <w:spacing w:before="120" w:after="120"/>
        <w:ind w:left="567"/>
        <w:jc w:val="both"/>
        <w:rPr>
          <w:rFonts w:asciiTheme="minorHAnsi" w:hAnsiTheme="minorHAnsi" w:cstheme="minorHAnsi"/>
          <w:snapToGrid w:val="0"/>
          <w:sz w:val="24"/>
          <w:szCs w:val="24"/>
        </w:rPr>
      </w:pPr>
    </w:p>
    <w:p w:rsidR="00221E21" w:rsidRPr="009063CA" w:rsidRDefault="00221E21" w:rsidP="008B692E">
      <w:pPr>
        <w:keepNext/>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5</w:t>
      </w:r>
    </w:p>
    <w:p w:rsidR="00221E21" w:rsidRPr="009063CA"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Způsob provádění díla a d</w:t>
      </w:r>
      <w:r w:rsidR="00221E21" w:rsidRPr="009063CA">
        <w:rPr>
          <w:rFonts w:asciiTheme="minorHAnsi" w:hAnsiTheme="minorHAnsi" w:cstheme="minorHAnsi"/>
          <w:b/>
          <w:sz w:val="24"/>
          <w:szCs w:val="24"/>
        </w:rPr>
        <w:t>odání díla</w:t>
      </w:r>
    </w:p>
    <w:p w:rsidR="00347BA4" w:rsidRPr="009063CA" w:rsidRDefault="00347BA4" w:rsidP="00305B19">
      <w:pPr>
        <w:keepNext/>
        <w:numPr>
          <w:ilvl w:val="0"/>
          <w:numId w:val="8"/>
        </w:numPr>
        <w:overflowPunct w:val="0"/>
        <w:autoSpaceDE w:val="0"/>
        <w:autoSpaceDN w:val="0"/>
        <w:adjustRightInd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je povinen informovat objednatele o</w:t>
      </w:r>
      <w:r w:rsidR="00FF2B66">
        <w:rPr>
          <w:rFonts w:asciiTheme="minorHAnsi" w:hAnsiTheme="minorHAnsi" w:cstheme="minorHAnsi"/>
          <w:sz w:val="24"/>
          <w:szCs w:val="24"/>
        </w:rPr>
        <w:t> </w:t>
      </w:r>
      <w:r w:rsidRPr="009063CA">
        <w:rPr>
          <w:rFonts w:asciiTheme="minorHAnsi" w:hAnsiTheme="minorHAnsi" w:cstheme="minorHAnsi"/>
          <w:sz w:val="24"/>
          <w:szCs w:val="24"/>
        </w:rPr>
        <w:t xml:space="preserve">termínu provádění </w:t>
      </w:r>
      <w:r w:rsidR="00493496">
        <w:rPr>
          <w:rFonts w:asciiTheme="minorHAnsi" w:hAnsiTheme="minorHAnsi" w:cstheme="minorHAnsi"/>
          <w:sz w:val="24"/>
          <w:szCs w:val="24"/>
        </w:rPr>
        <w:t>kontrol</w:t>
      </w:r>
      <w:r w:rsidRPr="009063CA">
        <w:rPr>
          <w:rFonts w:asciiTheme="minorHAnsi" w:hAnsiTheme="minorHAnsi" w:cstheme="minorHAnsi"/>
          <w:sz w:val="24"/>
          <w:szCs w:val="24"/>
        </w:rPr>
        <w:t xml:space="preserve">. </w:t>
      </w:r>
      <w:r w:rsidR="00493496">
        <w:rPr>
          <w:rFonts w:asciiTheme="minorHAnsi" w:hAnsiTheme="minorHAnsi" w:cstheme="minorHAnsi"/>
          <w:sz w:val="24"/>
          <w:szCs w:val="24"/>
        </w:rPr>
        <w:t xml:space="preserve">Zástupce objednatele </w:t>
      </w:r>
      <w:r w:rsidRPr="009063CA">
        <w:rPr>
          <w:rFonts w:asciiTheme="minorHAnsi" w:hAnsiTheme="minorHAnsi" w:cstheme="minorHAnsi"/>
          <w:sz w:val="24"/>
          <w:szCs w:val="24"/>
        </w:rPr>
        <w:t xml:space="preserve">má právo zúčastnit se provádění </w:t>
      </w:r>
      <w:r w:rsidR="00493496">
        <w:rPr>
          <w:rFonts w:asciiTheme="minorHAnsi" w:hAnsiTheme="minorHAnsi" w:cstheme="minorHAnsi"/>
          <w:sz w:val="24"/>
          <w:szCs w:val="24"/>
        </w:rPr>
        <w:t>kontrol vazeb dřevin</w:t>
      </w:r>
      <w:r w:rsidRPr="009063CA">
        <w:rPr>
          <w:rFonts w:asciiTheme="minorHAnsi" w:hAnsiTheme="minorHAnsi" w:cstheme="minorHAnsi"/>
          <w:sz w:val="24"/>
          <w:szCs w:val="24"/>
        </w:rPr>
        <w:t>.</w:t>
      </w:r>
    </w:p>
    <w:p w:rsidR="00221E21" w:rsidRPr="009063CA" w:rsidRDefault="00347BA4" w:rsidP="00305B19">
      <w:pPr>
        <w:numPr>
          <w:ilvl w:val="0"/>
          <w:numId w:val="8"/>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Datem odevzdání díla, nebo jeho části, je den, kdy zhotovitel doručí dílo na adresu místa plnění a je podepsán doklad o jeho předání</w:t>
      </w:r>
      <w:r w:rsidR="00221E21" w:rsidRPr="009063CA">
        <w:rPr>
          <w:rFonts w:asciiTheme="minorHAnsi" w:hAnsiTheme="minorHAnsi" w:cstheme="minorHAnsi"/>
          <w:sz w:val="24"/>
          <w:szCs w:val="24"/>
          <w:lang w:eastAsia="cs-CZ"/>
        </w:rPr>
        <w:t xml:space="preserve">. </w:t>
      </w:r>
    </w:p>
    <w:p w:rsidR="00EF1F55" w:rsidRPr="009063CA" w:rsidRDefault="00347BA4" w:rsidP="00305B19">
      <w:pPr>
        <w:numPr>
          <w:ilvl w:val="0"/>
          <w:numId w:val="8"/>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 xml:space="preserve">Dílo bude plněno v místě </w:t>
      </w:r>
      <w:r w:rsidR="00493496">
        <w:rPr>
          <w:rFonts w:asciiTheme="minorHAnsi" w:hAnsiTheme="minorHAnsi" w:cstheme="minorHAnsi"/>
          <w:sz w:val="24"/>
          <w:szCs w:val="24"/>
        </w:rPr>
        <w:t xml:space="preserve">aleje </w:t>
      </w:r>
      <w:r w:rsidRPr="009063CA">
        <w:rPr>
          <w:rFonts w:asciiTheme="minorHAnsi" w:hAnsiTheme="minorHAnsi" w:cstheme="minorHAnsi"/>
          <w:sz w:val="24"/>
          <w:szCs w:val="24"/>
        </w:rPr>
        <w:t>a dále v sídle objednatele</w:t>
      </w:r>
      <w:r w:rsidR="00493496">
        <w:rPr>
          <w:rFonts w:asciiTheme="minorHAnsi" w:hAnsiTheme="minorHAnsi" w:cstheme="minorHAnsi"/>
          <w:sz w:val="24"/>
          <w:szCs w:val="24"/>
        </w:rPr>
        <w:t>, kde dojde k předání hotového díla</w:t>
      </w:r>
      <w:r w:rsidR="00EF1F55" w:rsidRPr="009063CA">
        <w:rPr>
          <w:rFonts w:asciiTheme="minorHAnsi" w:hAnsiTheme="minorHAnsi" w:cstheme="minorHAnsi"/>
          <w:sz w:val="24"/>
          <w:szCs w:val="24"/>
          <w:lang w:eastAsia="cs-CZ"/>
        </w:rPr>
        <w:t xml:space="preserve">. </w:t>
      </w:r>
    </w:p>
    <w:p w:rsidR="00EF1F55" w:rsidRPr="009063CA" w:rsidRDefault="00347BA4" w:rsidP="00305B19">
      <w:pPr>
        <w:numPr>
          <w:ilvl w:val="0"/>
          <w:numId w:val="8"/>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 xml:space="preserve">Zhotovitel provede dílo svým jménem na svou odpovědnost. Zhotovitel prohlašuje, že nepředá provedení </w:t>
      </w:r>
      <w:r w:rsidR="00E17AC8" w:rsidRPr="009063CA">
        <w:rPr>
          <w:rFonts w:asciiTheme="minorHAnsi" w:hAnsiTheme="minorHAnsi" w:cstheme="minorHAnsi"/>
          <w:sz w:val="24"/>
          <w:szCs w:val="24"/>
        </w:rPr>
        <w:t xml:space="preserve">celého </w:t>
      </w:r>
      <w:r w:rsidRPr="009063CA">
        <w:rPr>
          <w:rFonts w:asciiTheme="minorHAnsi" w:hAnsiTheme="minorHAnsi" w:cstheme="minorHAnsi"/>
          <w:sz w:val="24"/>
          <w:szCs w:val="24"/>
        </w:rPr>
        <w:t>díla</w:t>
      </w:r>
      <w:r w:rsidR="00E17AC8" w:rsidRPr="009063CA">
        <w:rPr>
          <w:rFonts w:asciiTheme="minorHAnsi" w:hAnsiTheme="minorHAnsi" w:cstheme="minorHAnsi"/>
          <w:sz w:val="24"/>
          <w:szCs w:val="24"/>
        </w:rPr>
        <w:t xml:space="preserve"> </w:t>
      </w:r>
      <w:r w:rsidRPr="009063CA">
        <w:rPr>
          <w:rFonts w:asciiTheme="minorHAnsi" w:hAnsiTheme="minorHAnsi" w:cstheme="minorHAnsi"/>
          <w:sz w:val="24"/>
          <w:szCs w:val="24"/>
        </w:rPr>
        <w:t>jinému zhotoviteli</w:t>
      </w:r>
      <w:r w:rsidR="00EF1F55" w:rsidRPr="009063CA">
        <w:rPr>
          <w:rFonts w:asciiTheme="minorHAnsi" w:hAnsiTheme="minorHAnsi" w:cstheme="minorHAnsi"/>
          <w:sz w:val="24"/>
          <w:szCs w:val="24"/>
          <w:lang w:eastAsia="cs-CZ"/>
        </w:rPr>
        <w:t>.</w:t>
      </w:r>
    </w:p>
    <w:p w:rsidR="007D79CA" w:rsidRPr="009063CA" w:rsidRDefault="007D79CA" w:rsidP="00305B19">
      <w:pPr>
        <w:numPr>
          <w:ilvl w:val="0"/>
          <w:numId w:val="8"/>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napToGrid w:val="0"/>
          <w:sz w:val="24"/>
          <w:szCs w:val="24"/>
        </w:rPr>
        <w:t xml:space="preserve">Dílo bude provedeno s veškerou péčí a odborností, bude předáno kompletní a bez </w:t>
      </w:r>
      <w:r w:rsidR="000F3C3F" w:rsidRPr="009063CA">
        <w:rPr>
          <w:rFonts w:asciiTheme="minorHAnsi" w:eastAsia="Times New Roman" w:hAnsiTheme="minorHAnsi" w:cstheme="minorHAnsi"/>
          <w:sz w:val="24"/>
          <w:szCs w:val="24"/>
          <w:lang w:eastAsia="cs-CZ"/>
        </w:rPr>
        <w:t>vad</w:t>
      </w:r>
      <w:r w:rsidR="00874367" w:rsidRPr="009063CA">
        <w:rPr>
          <w:rFonts w:asciiTheme="minorHAnsi" w:eastAsia="Times New Roman" w:hAnsiTheme="minorHAnsi" w:cstheme="minorHAnsi"/>
          <w:sz w:val="24"/>
          <w:szCs w:val="24"/>
          <w:lang w:eastAsia="cs-CZ"/>
        </w:rPr>
        <w:t>,</w:t>
      </w:r>
      <w:r w:rsidRPr="009063CA">
        <w:rPr>
          <w:rFonts w:asciiTheme="minorHAnsi" w:hAnsiTheme="minorHAnsi" w:cstheme="minorHAnsi"/>
          <w:snapToGrid w:val="0"/>
          <w:sz w:val="24"/>
          <w:szCs w:val="24"/>
        </w:rPr>
        <w:t xml:space="preserve"> v</w:t>
      </w:r>
      <w:r w:rsidR="000F3C3F" w:rsidRPr="009063CA">
        <w:rPr>
          <w:rFonts w:asciiTheme="minorHAnsi" w:eastAsia="Times New Roman" w:hAnsiTheme="minorHAnsi" w:cstheme="minorHAnsi"/>
          <w:sz w:val="24"/>
          <w:szCs w:val="24"/>
          <w:lang w:eastAsia="cs-CZ"/>
        </w:rPr>
        <w:t> </w:t>
      </w:r>
      <w:r w:rsidRPr="009063CA">
        <w:rPr>
          <w:rFonts w:asciiTheme="minorHAnsi" w:hAnsiTheme="minorHAnsi" w:cstheme="minorHAnsi"/>
          <w:snapToGrid w:val="0"/>
          <w:sz w:val="24"/>
          <w:szCs w:val="24"/>
        </w:rPr>
        <w:t>rozsahu a v termínech stanovených touto smlouvou, a to osobně odpovědnému pracovníkovi objednatele na základě předávacího protokolu.</w:t>
      </w:r>
      <w:r w:rsidR="000F3C3F" w:rsidRPr="009063CA">
        <w:rPr>
          <w:rFonts w:asciiTheme="minorHAnsi" w:eastAsia="Times New Roman" w:hAnsiTheme="minorHAnsi" w:cstheme="minorHAnsi"/>
          <w:sz w:val="24"/>
          <w:szCs w:val="24"/>
          <w:lang w:eastAsia="cs-CZ"/>
        </w:rPr>
        <w:t xml:space="preserve"> </w:t>
      </w:r>
    </w:p>
    <w:p w:rsidR="000F3C3F" w:rsidRPr="009063CA" w:rsidRDefault="000F3C3F" w:rsidP="00305B19">
      <w:pPr>
        <w:numPr>
          <w:ilvl w:val="0"/>
          <w:numId w:val="8"/>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Objednatel je oprávněn kontrolovat provádění</w:t>
      </w:r>
      <w:r w:rsidR="007D79CA" w:rsidRPr="009063CA">
        <w:rPr>
          <w:rFonts w:asciiTheme="minorHAnsi" w:hAnsiTheme="minorHAnsi" w:cstheme="minorHAnsi"/>
          <w:sz w:val="24"/>
          <w:szCs w:val="24"/>
        </w:rPr>
        <w:t xml:space="preserve"> díla</w:t>
      </w:r>
      <w:r w:rsidRPr="009063CA">
        <w:rPr>
          <w:rFonts w:asciiTheme="minorHAnsi" w:eastAsia="Times New Roman" w:hAnsiTheme="minorHAnsi" w:cstheme="minorHAnsi"/>
          <w:sz w:val="24"/>
          <w:szCs w:val="24"/>
          <w:lang w:eastAsia="cs-CZ"/>
        </w:rPr>
        <w:t xml:space="preserve">. Zjistí-li objednatel, že zhotovitel provádí dílo v rozporu se svými povinnostmi, je objednatel oprávněn dožadovat se toho, aby zhotovitel odstranil vady vzniklé vadným prováděním a dílo prováděl řádným způsobem. </w:t>
      </w:r>
    </w:p>
    <w:p w:rsidR="000F3C3F" w:rsidRPr="009063CA" w:rsidRDefault="000F3C3F" w:rsidP="00305B19">
      <w:pPr>
        <w:numPr>
          <w:ilvl w:val="0"/>
          <w:numId w:val="8"/>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 xml:space="preserve">Zhotovitel je povinen </w:t>
      </w:r>
      <w:r w:rsidR="003E7731" w:rsidRPr="009063CA">
        <w:rPr>
          <w:rFonts w:asciiTheme="minorHAnsi" w:eastAsia="Times New Roman" w:hAnsiTheme="minorHAnsi" w:cstheme="minorHAnsi"/>
          <w:sz w:val="24"/>
          <w:szCs w:val="24"/>
          <w:lang w:eastAsia="cs-CZ"/>
        </w:rPr>
        <w:t xml:space="preserve">dle </w:t>
      </w:r>
      <w:r w:rsidR="003E7731" w:rsidRPr="009063CA">
        <w:rPr>
          <w:rFonts w:asciiTheme="minorHAnsi" w:eastAsia="Times New Roman" w:hAnsiTheme="minorHAnsi" w:cstheme="minorHAnsi"/>
          <w:b/>
          <w:sz w:val="24"/>
          <w:szCs w:val="24"/>
          <w:lang w:eastAsia="cs-CZ"/>
        </w:rPr>
        <w:t xml:space="preserve">§ 2594 </w:t>
      </w:r>
      <w:r w:rsidR="00C45593">
        <w:rPr>
          <w:rFonts w:asciiTheme="minorHAnsi" w:eastAsia="Times New Roman" w:hAnsiTheme="minorHAnsi" w:cstheme="minorHAnsi"/>
          <w:b/>
          <w:sz w:val="24"/>
          <w:szCs w:val="24"/>
          <w:lang w:eastAsia="cs-CZ"/>
        </w:rPr>
        <w:t>OZ</w:t>
      </w:r>
      <w:r w:rsidR="003E7731" w:rsidRPr="009063CA">
        <w:rPr>
          <w:rFonts w:asciiTheme="minorHAnsi" w:eastAsia="Times New Roman" w:hAnsiTheme="minorHAnsi" w:cstheme="minorHAnsi"/>
          <w:sz w:val="24"/>
          <w:szCs w:val="24"/>
          <w:lang w:eastAsia="cs-CZ"/>
        </w:rPr>
        <w:t xml:space="preserve"> </w:t>
      </w:r>
      <w:r w:rsidRPr="009063CA">
        <w:rPr>
          <w:rFonts w:asciiTheme="minorHAnsi" w:eastAsia="Times New Roman" w:hAnsiTheme="minorHAnsi" w:cstheme="minorHAnsi"/>
          <w:sz w:val="24"/>
          <w:szCs w:val="24"/>
          <w:lang w:eastAsia="cs-CZ"/>
        </w:rPr>
        <w:t>upozornit objednatele bez zbytečného odkladu na nevhodnou povahu věcí</w:t>
      </w:r>
      <w:r w:rsidR="00507403" w:rsidRPr="009063CA">
        <w:rPr>
          <w:rFonts w:asciiTheme="minorHAnsi" w:eastAsia="Times New Roman" w:hAnsiTheme="minorHAnsi" w:cstheme="minorHAnsi"/>
          <w:sz w:val="24"/>
          <w:szCs w:val="24"/>
          <w:lang w:eastAsia="cs-CZ"/>
        </w:rPr>
        <w:t>, kterou</w:t>
      </w:r>
      <w:r w:rsidR="0070279C" w:rsidRPr="009063CA">
        <w:rPr>
          <w:rFonts w:asciiTheme="minorHAnsi" w:eastAsia="Times New Roman" w:hAnsiTheme="minorHAnsi" w:cstheme="minorHAnsi"/>
          <w:sz w:val="24"/>
          <w:szCs w:val="24"/>
          <w:lang w:eastAsia="cs-CZ"/>
        </w:rPr>
        <w:t xml:space="preserve"> mu ob</w:t>
      </w:r>
      <w:r w:rsidR="00507403" w:rsidRPr="009063CA">
        <w:rPr>
          <w:rFonts w:asciiTheme="minorHAnsi" w:eastAsia="Times New Roman" w:hAnsiTheme="minorHAnsi" w:cstheme="minorHAnsi"/>
          <w:sz w:val="24"/>
          <w:szCs w:val="24"/>
          <w:lang w:eastAsia="cs-CZ"/>
        </w:rPr>
        <w:t>j</w:t>
      </w:r>
      <w:r w:rsidR="0070279C" w:rsidRPr="009063CA">
        <w:rPr>
          <w:rFonts w:asciiTheme="minorHAnsi" w:eastAsia="Times New Roman" w:hAnsiTheme="minorHAnsi" w:cstheme="minorHAnsi"/>
          <w:sz w:val="24"/>
          <w:szCs w:val="24"/>
          <w:lang w:eastAsia="cs-CZ"/>
        </w:rPr>
        <w:t xml:space="preserve">ednatel k provedení díla předal </w:t>
      </w:r>
      <w:r w:rsidRPr="009063CA">
        <w:rPr>
          <w:rFonts w:asciiTheme="minorHAnsi" w:eastAsia="Times New Roman" w:hAnsiTheme="minorHAnsi" w:cstheme="minorHAnsi"/>
          <w:sz w:val="24"/>
          <w:szCs w:val="24"/>
          <w:lang w:eastAsia="cs-CZ"/>
        </w:rPr>
        <w:t xml:space="preserve">nebo </w:t>
      </w:r>
      <w:r w:rsidR="0070279C" w:rsidRPr="009063CA">
        <w:rPr>
          <w:rFonts w:asciiTheme="minorHAnsi" w:eastAsia="Times New Roman" w:hAnsiTheme="minorHAnsi" w:cstheme="minorHAnsi"/>
          <w:sz w:val="24"/>
          <w:szCs w:val="24"/>
          <w:lang w:eastAsia="cs-CZ"/>
        </w:rPr>
        <w:t xml:space="preserve">příkazů </w:t>
      </w:r>
      <w:r w:rsidRPr="009063CA">
        <w:rPr>
          <w:rFonts w:asciiTheme="minorHAnsi" w:eastAsia="Times New Roman" w:hAnsiTheme="minorHAnsi" w:cstheme="minorHAnsi"/>
          <w:sz w:val="24"/>
          <w:szCs w:val="24"/>
          <w:lang w:eastAsia="cs-CZ"/>
        </w:rPr>
        <w:t xml:space="preserve">daných mu objednatelem k provedení díla, jestliže zhotovitel mohl tuto nevhodnost zjistit při vynaložení odborné péče. </w:t>
      </w:r>
    </w:p>
    <w:p w:rsidR="00507403" w:rsidRPr="009063CA" w:rsidRDefault="00E17AC8" w:rsidP="00305B19">
      <w:pPr>
        <w:numPr>
          <w:ilvl w:val="0"/>
          <w:numId w:val="8"/>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Překáží</w:t>
      </w:r>
      <w:r w:rsidR="008F473B">
        <w:rPr>
          <w:rFonts w:asciiTheme="minorHAnsi" w:eastAsia="Times New Roman" w:hAnsiTheme="minorHAnsi" w:cstheme="minorHAnsi"/>
          <w:sz w:val="24"/>
          <w:szCs w:val="24"/>
          <w:lang w:eastAsia="cs-CZ"/>
        </w:rPr>
        <w:t>-</w:t>
      </w:r>
      <w:r w:rsidR="00507403" w:rsidRPr="009063CA">
        <w:rPr>
          <w:rFonts w:asciiTheme="minorHAnsi" w:eastAsia="Times New Roman" w:hAnsiTheme="minorHAnsi" w:cstheme="minorHAnsi"/>
          <w:sz w:val="24"/>
          <w:szCs w:val="24"/>
          <w:lang w:eastAsia="cs-CZ"/>
        </w:rPr>
        <w:t>li nevhodná věc nebo příkaz v řádném provádění díla, zhotovitel je v nezbytném rozsahu přeruší až do výměny věci nebo změny příkazu. Trvá</w:t>
      </w:r>
      <w:r w:rsidR="008F473B">
        <w:rPr>
          <w:rFonts w:asciiTheme="minorHAnsi" w:eastAsia="Times New Roman" w:hAnsiTheme="minorHAnsi" w:cstheme="minorHAnsi"/>
          <w:sz w:val="24"/>
          <w:szCs w:val="24"/>
          <w:lang w:eastAsia="cs-CZ"/>
        </w:rPr>
        <w:t>-</w:t>
      </w:r>
      <w:r w:rsidR="00507403" w:rsidRPr="009063CA">
        <w:rPr>
          <w:rFonts w:asciiTheme="minorHAnsi" w:eastAsia="Times New Roman" w:hAnsiTheme="minorHAnsi" w:cstheme="minorHAnsi"/>
          <w:sz w:val="24"/>
          <w:szCs w:val="24"/>
          <w:lang w:eastAsia="cs-CZ"/>
        </w:rPr>
        <w:t xml:space="preserve">li objednatel na provádění díla s použitím předané věci nebo </w:t>
      </w:r>
      <w:r w:rsidR="00D961EF" w:rsidRPr="009063CA">
        <w:rPr>
          <w:rFonts w:asciiTheme="minorHAnsi" w:eastAsia="Times New Roman" w:hAnsiTheme="minorHAnsi" w:cstheme="minorHAnsi"/>
          <w:sz w:val="24"/>
          <w:szCs w:val="24"/>
          <w:lang w:eastAsia="cs-CZ"/>
        </w:rPr>
        <w:t>podle</w:t>
      </w:r>
      <w:r w:rsidR="00507403" w:rsidRPr="009063CA">
        <w:rPr>
          <w:rFonts w:asciiTheme="minorHAnsi" w:eastAsia="Times New Roman" w:hAnsiTheme="minorHAnsi" w:cstheme="minorHAnsi"/>
          <w:sz w:val="24"/>
          <w:szCs w:val="24"/>
          <w:lang w:eastAsia="cs-CZ"/>
        </w:rPr>
        <w:t xml:space="preserve"> </w:t>
      </w:r>
      <w:r w:rsidR="00D961EF" w:rsidRPr="009063CA">
        <w:rPr>
          <w:rFonts w:asciiTheme="minorHAnsi" w:eastAsia="Times New Roman" w:hAnsiTheme="minorHAnsi" w:cstheme="minorHAnsi"/>
          <w:sz w:val="24"/>
          <w:szCs w:val="24"/>
          <w:lang w:eastAsia="cs-CZ"/>
        </w:rPr>
        <w:t>daného</w:t>
      </w:r>
      <w:r w:rsidR="00507403" w:rsidRPr="009063CA">
        <w:rPr>
          <w:rFonts w:asciiTheme="minorHAnsi" w:eastAsia="Times New Roman" w:hAnsiTheme="minorHAnsi" w:cstheme="minorHAnsi"/>
          <w:sz w:val="24"/>
          <w:szCs w:val="24"/>
          <w:lang w:eastAsia="cs-CZ"/>
        </w:rPr>
        <w:t xml:space="preserve"> příka</w:t>
      </w:r>
      <w:r w:rsidR="00D961EF" w:rsidRPr="009063CA">
        <w:rPr>
          <w:rFonts w:asciiTheme="minorHAnsi" w:eastAsia="Times New Roman" w:hAnsiTheme="minorHAnsi" w:cstheme="minorHAnsi"/>
          <w:sz w:val="24"/>
          <w:szCs w:val="24"/>
          <w:lang w:eastAsia="cs-CZ"/>
        </w:rPr>
        <w:t>z</w:t>
      </w:r>
      <w:r w:rsidR="00507403" w:rsidRPr="009063CA">
        <w:rPr>
          <w:rFonts w:asciiTheme="minorHAnsi" w:eastAsia="Times New Roman" w:hAnsiTheme="minorHAnsi" w:cstheme="minorHAnsi"/>
          <w:sz w:val="24"/>
          <w:szCs w:val="24"/>
          <w:lang w:eastAsia="cs-CZ"/>
        </w:rPr>
        <w:t>u, má zhotovitel právo požadovat, aby tak</w:t>
      </w:r>
      <w:r w:rsidR="00D961EF" w:rsidRPr="009063CA">
        <w:rPr>
          <w:rFonts w:asciiTheme="minorHAnsi" w:eastAsia="Times New Roman" w:hAnsiTheme="minorHAnsi" w:cstheme="minorHAnsi"/>
          <w:sz w:val="24"/>
          <w:szCs w:val="24"/>
          <w:lang w:eastAsia="cs-CZ"/>
        </w:rPr>
        <w:t xml:space="preserve"> objednatel učinil v písemné formě.</w:t>
      </w:r>
    </w:p>
    <w:p w:rsidR="000F3C3F" w:rsidRPr="009063CA" w:rsidRDefault="000F3C3F" w:rsidP="00305B19">
      <w:pPr>
        <w:numPr>
          <w:ilvl w:val="0"/>
          <w:numId w:val="8"/>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 xml:space="preserve">Zhotovitel je oprávněn provést dílo i před sjednanou dobou dle </w:t>
      </w:r>
      <w:r w:rsidRPr="009063CA">
        <w:rPr>
          <w:rFonts w:asciiTheme="minorHAnsi" w:eastAsia="Times New Roman" w:hAnsiTheme="minorHAnsi" w:cstheme="minorHAnsi"/>
          <w:b/>
          <w:sz w:val="24"/>
          <w:szCs w:val="24"/>
          <w:lang w:eastAsia="cs-CZ"/>
        </w:rPr>
        <w:t>čl. 3</w:t>
      </w:r>
      <w:r w:rsidRPr="009063CA">
        <w:rPr>
          <w:rFonts w:asciiTheme="minorHAnsi" w:eastAsia="Times New Roman" w:hAnsiTheme="minorHAnsi" w:cstheme="minorHAnsi"/>
          <w:sz w:val="24"/>
          <w:szCs w:val="24"/>
          <w:lang w:eastAsia="cs-CZ"/>
        </w:rPr>
        <w:t>.</w:t>
      </w:r>
      <w:r w:rsidR="00D961EF" w:rsidRPr="009063CA">
        <w:rPr>
          <w:rFonts w:asciiTheme="minorHAnsi" w:eastAsia="Times New Roman" w:hAnsiTheme="minorHAnsi" w:cstheme="minorHAnsi"/>
          <w:sz w:val="24"/>
          <w:szCs w:val="24"/>
          <w:lang w:eastAsia="cs-CZ"/>
        </w:rPr>
        <w:t xml:space="preserve"> této </w:t>
      </w:r>
      <w:r w:rsidR="00916689" w:rsidRPr="009063CA">
        <w:rPr>
          <w:rFonts w:asciiTheme="minorHAnsi" w:eastAsia="Times New Roman" w:hAnsiTheme="minorHAnsi" w:cstheme="minorHAnsi"/>
          <w:sz w:val="24"/>
          <w:szCs w:val="24"/>
          <w:lang w:eastAsia="cs-CZ"/>
        </w:rPr>
        <w:t>s</w:t>
      </w:r>
      <w:r w:rsidR="00D961EF" w:rsidRPr="009063CA">
        <w:rPr>
          <w:rFonts w:asciiTheme="minorHAnsi" w:eastAsia="Times New Roman" w:hAnsiTheme="minorHAnsi" w:cstheme="minorHAnsi"/>
          <w:sz w:val="24"/>
          <w:szCs w:val="24"/>
          <w:lang w:eastAsia="cs-CZ"/>
        </w:rPr>
        <w:t>mlouvy.</w:t>
      </w:r>
    </w:p>
    <w:p w:rsidR="000F3C3F" w:rsidRPr="009063CA" w:rsidRDefault="000F3C3F" w:rsidP="00305B19">
      <w:pPr>
        <w:numPr>
          <w:ilvl w:val="0"/>
          <w:numId w:val="8"/>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 xml:space="preserve">Kontaktní osoby objednatele a osoby pověřené provedením díla </w:t>
      </w:r>
      <w:r w:rsidR="00482506">
        <w:rPr>
          <w:rFonts w:asciiTheme="minorHAnsi" w:eastAsia="Times New Roman" w:hAnsiTheme="minorHAnsi" w:cstheme="minorHAnsi"/>
          <w:sz w:val="24"/>
          <w:szCs w:val="24"/>
          <w:lang w:eastAsia="cs-CZ"/>
        </w:rPr>
        <w:t>jsou uvedeny v </w:t>
      </w:r>
      <w:r w:rsidR="00482506" w:rsidRPr="00482506">
        <w:rPr>
          <w:rFonts w:asciiTheme="minorHAnsi" w:eastAsia="Times New Roman" w:hAnsiTheme="minorHAnsi" w:cstheme="minorHAnsi"/>
          <w:b/>
          <w:sz w:val="24"/>
          <w:szCs w:val="24"/>
          <w:lang w:eastAsia="cs-CZ"/>
        </w:rPr>
        <w:t xml:space="preserve">příloze </w:t>
      </w:r>
      <w:r w:rsidR="00841D0C">
        <w:rPr>
          <w:rFonts w:asciiTheme="minorHAnsi" w:eastAsia="Times New Roman" w:hAnsiTheme="minorHAnsi" w:cstheme="minorHAnsi"/>
          <w:b/>
          <w:sz w:val="24"/>
          <w:szCs w:val="24"/>
          <w:lang w:eastAsia="cs-CZ"/>
        </w:rPr>
        <w:t>B1</w:t>
      </w:r>
    </w:p>
    <w:p w:rsidR="00D961EF" w:rsidRPr="009063CA" w:rsidRDefault="000F3C3F" w:rsidP="00305B19">
      <w:pPr>
        <w:numPr>
          <w:ilvl w:val="0"/>
          <w:numId w:val="8"/>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Dílo je</w:t>
      </w:r>
      <w:r w:rsidR="00D961EF" w:rsidRPr="009063CA">
        <w:rPr>
          <w:rFonts w:asciiTheme="minorHAnsi" w:eastAsia="Times New Roman" w:hAnsiTheme="minorHAnsi" w:cstheme="minorHAnsi"/>
          <w:sz w:val="24"/>
          <w:szCs w:val="24"/>
          <w:lang w:eastAsia="cs-CZ"/>
        </w:rPr>
        <w:t xml:space="preserve"> </w:t>
      </w:r>
      <w:r w:rsidR="007D79CA" w:rsidRPr="009063CA">
        <w:rPr>
          <w:rFonts w:asciiTheme="minorHAnsi" w:hAnsiTheme="minorHAnsi" w:cstheme="minorHAnsi"/>
          <w:sz w:val="24"/>
          <w:szCs w:val="24"/>
        </w:rPr>
        <w:t>provedeno</w:t>
      </w:r>
      <w:r w:rsidR="00D961EF" w:rsidRPr="009063CA">
        <w:rPr>
          <w:rFonts w:asciiTheme="minorHAnsi" w:eastAsia="Times New Roman" w:hAnsiTheme="minorHAnsi" w:cstheme="minorHAnsi"/>
          <w:sz w:val="24"/>
          <w:szCs w:val="24"/>
          <w:lang w:eastAsia="cs-CZ"/>
        </w:rPr>
        <w:t xml:space="preserve">, je-li dokončeno a předáno </w:t>
      </w:r>
      <w:r w:rsidRPr="009063CA">
        <w:rPr>
          <w:rFonts w:asciiTheme="minorHAnsi" w:eastAsia="Times New Roman" w:hAnsiTheme="minorHAnsi" w:cstheme="minorHAnsi"/>
          <w:sz w:val="24"/>
          <w:szCs w:val="24"/>
          <w:lang w:eastAsia="cs-CZ"/>
        </w:rPr>
        <w:t>objednateli v rozsahu dle p</w:t>
      </w:r>
      <w:r w:rsidRPr="009063CA">
        <w:rPr>
          <w:rFonts w:asciiTheme="minorHAnsi" w:eastAsia="Times New Roman" w:hAnsiTheme="minorHAnsi" w:cstheme="minorHAnsi"/>
          <w:b/>
          <w:sz w:val="24"/>
          <w:szCs w:val="24"/>
          <w:lang w:eastAsia="cs-CZ"/>
        </w:rPr>
        <w:t xml:space="preserve">řílohy </w:t>
      </w:r>
      <w:r w:rsidR="006D2727">
        <w:rPr>
          <w:rFonts w:asciiTheme="minorHAnsi" w:eastAsia="Times New Roman" w:hAnsiTheme="minorHAnsi" w:cstheme="minorHAnsi"/>
          <w:b/>
          <w:sz w:val="24"/>
          <w:szCs w:val="24"/>
          <w:lang w:eastAsia="cs-CZ"/>
        </w:rPr>
        <w:t>A1</w:t>
      </w:r>
      <w:r w:rsidR="00841D0C">
        <w:rPr>
          <w:rFonts w:asciiTheme="minorHAnsi" w:eastAsia="Times New Roman" w:hAnsiTheme="minorHAnsi" w:cstheme="minorHAnsi"/>
          <w:b/>
          <w:sz w:val="24"/>
          <w:szCs w:val="24"/>
          <w:lang w:eastAsia="cs-CZ"/>
        </w:rPr>
        <w:t xml:space="preserve"> </w:t>
      </w:r>
      <w:r w:rsidR="00D961EF" w:rsidRPr="009063CA">
        <w:rPr>
          <w:rFonts w:asciiTheme="minorHAnsi" w:eastAsia="Times New Roman" w:hAnsiTheme="minorHAnsi" w:cstheme="minorHAnsi"/>
          <w:sz w:val="24"/>
          <w:szCs w:val="24"/>
          <w:lang w:eastAsia="cs-CZ"/>
        </w:rPr>
        <w:t xml:space="preserve">této </w:t>
      </w:r>
      <w:r w:rsidR="0011376D" w:rsidRPr="009063CA">
        <w:rPr>
          <w:rFonts w:asciiTheme="minorHAnsi" w:eastAsia="Times New Roman" w:hAnsiTheme="minorHAnsi" w:cstheme="minorHAnsi"/>
          <w:sz w:val="24"/>
          <w:szCs w:val="24"/>
          <w:lang w:eastAsia="cs-CZ"/>
        </w:rPr>
        <w:t>s</w:t>
      </w:r>
      <w:r w:rsidR="00D961EF" w:rsidRPr="009063CA">
        <w:rPr>
          <w:rFonts w:asciiTheme="minorHAnsi" w:eastAsia="Times New Roman" w:hAnsiTheme="minorHAnsi" w:cstheme="minorHAnsi"/>
          <w:sz w:val="24"/>
          <w:szCs w:val="24"/>
          <w:lang w:eastAsia="cs-CZ"/>
        </w:rPr>
        <w:t xml:space="preserve">mlouvy. </w:t>
      </w:r>
    </w:p>
    <w:p w:rsidR="007D79CA" w:rsidRDefault="00D961EF" w:rsidP="00305B19">
      <w:pPr>
        <w:numPr>
          <w:ilvl w:val="0"/>
          <w:numId w:val="8"/>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lang w:eastAsia="cs-CZ"/>
        </w:rPr>
      </w:pPr>
      <w:r w:rsidRPr="009063CA">
        <w:rPr>
          <w:rFonts w:asciiTheme="minorHAnsi" w:eastAsia="Times New Roman" w:hAnsiTheme="minorHAnsi" w:cstheme="minorHAnsi"/>
          <w:sz w:val="24"/>
          <w:szCs w:val="24"/>
          <w:lang w:eastAsia="cs-CZ"/>
        </w:rPr>
        <w:lastRenderedPageBreak/>
        <w:t>Předání díla bude provedeno na základě písemného</w:t>
      </w:r>
      <w:r w:rsidR="00E34BB8" w:rsidRPr="009063CA">
        <w:rPr>
          <w:rFonts w:asciiTheme="minorHAnsi" w:eastAsia="Times New Roman" w:hAnsiTheme="minorHAnsi" w:cstheme="minorHAnsi"/>
          <w:sz w:val="24"/>
          <w:szCs w:val="24"/>
          <w:lang w:eastAsia="cs-CZ"/>
        </w:rPr>
        <w:t xml:space="preserve"> Předávacího</w:t>
      </w:r>
      <w:r w:rsidRPr="009063CA">
        <w:rPr>
          <w:rFonts w:asciiTheme="minorHAnsi" w:eastAsia="Times New Roman" w:hAnsiTheme="minorHAnsi" w:cstheme="minorHAnsi"/>
          <w:sz w:val="24"/>
          <w:szCs w:val="24"/>
          <w:lang w:eastAsia="cs-CZ"/>
        </w:rPr>
        <w:t xml:space="preserve"> protokolu podepsaného oprávněnými zástupci</w:t>
      </w:r>
      <w:r w:rsidR="007D79CA" w:rsidRPr="009063CA">
        <w:rPr>
          <w:rFonts w:asciiTheme="minorHAnsi" w:hAnsiTheme="minorHAnsi" w:cstheme="minorHAnsi"/>
          <w:sz w:val="24"/>
          <w:szCs w:val="24"/>
        </w:rPr>
        <w:t xml:space="preserve"> obou smluvních stran. Zápis bude případně obsahovat též soupis zjištěných vad s určením způsobu a dohodnutou lhůtou pro jejich odstranění.</w:t>
      </w:r>
    </w:p>
    <w:p w:rsidR="00366879" w:rsidRPr="009063CA" w:rsidRDefault="00366879" w:rsidP="00366879">
      <w:pPr>
        <w:suppressAutoHyphens/>
        <w:overflowPunct w:val="0"/>
        <w:autoSpaceDE w:val="0"/>
        <w:spacing w:before="120" w:after="120" w:line="240" w:lineRule="auto"/>
        <w:ind w:left="567"/>
        <w:jc w:val="both"/>
        <w:textAlignment w:val="baseline"/>
        <w:rPr>
          <w:rFonts w:asciiTheme="minorHAnsi" w:hAnsiTheme="minorHAnsi" w:cstheme="minorHAnsi"/>
          <w:sz w:val="24"/>
          <w:szCs w:val="24"/>
          <w:lang w:eastAsia="cs-CZ"/>
        </w:rPr>
      </w:pPr>
    </w:p>
    <w:p w:rsidR="00420A12" w:rsidRPr="00B10221" w:rsidRDefault="00420A12"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B10221">
        <w:rPr>
          <w:rFonts w:asciiTheme="minorHAnsi" w:hAnsiTheme="minorHAnsi" w:cstheme="minorHAnsi"/>
          <w:b/>
          <w:sz w:val="24"/>
          <w:szCs w:val="24"/>
        </w:rPr>
        <w:t>Článek 6</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B10221">
        <w:rPr>
          <w:rFonts w:asciiTheme="minorHAnsi" w:hAnsiTheme="minorHAnsi" w:cstheme="minorHAnsi"/>
          <w:b/>
          <w:sz w:val="24"/>
          <w:szCs w:val="24"/>
        </w:rPr>
        <w:t>Placení a fakturace</w:t>
      </w:r>
    </w:p>
    <w:p w:rsidR="00221E21" w:rsidRPr="00AA54E3" w:rsidRDefault="00221E21" w:rsidP="00305B19">
      <w:pPr>
        <w:numPr>
          <w:ilvl w:val="0"/>
          <w:numId w:val="7"/>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color w:val="000000"/>
          <w:sz w:val="24"/>
          <w:szCs w:val="24"/>
        </w:rPr>
        <w:t xml:space="preserve">Zhotovitel po předání díla v souladu s touto smlouvou je povinen vystavit fakturu za dílo a doporučeně </w:t>
      </w:r>
      <w:r w:rsidR="0011376D" w:rsidRPr="009063CA">
        <w:rPr>
          <w:rFonts w:asciiTheme="minorHAnsi" w:eastAsia="Times New Roman" w:hAnsiTheme="minorHAnsi" w:cstheme="minorHAnsi"/>
          <w:snapToGrid w:val="0"/>
          <w:color w:val="000000"/>
          <w:sz w:val="24"/>
          <w:szCs w:val="24"/>
          <w:lang w:eastAsia="cs-CZ"/>
        </w:rPr>
        <w:t>ji</w:t>
      </w:r>
      <w:r w:rsidR="000F3C3F" w:rsidRPr="009063CA">
        <w:rPr>
          <w:rFonts w:asciiTheme="minorHAnsi" w:eastAsia="Times New Roman" w:hAnsiTheme="minorHAnsi" w:cstheme="minorHAnsi"/>
          <w:snapToGrid w:val="0"/>
          <w:color w:val="000000"/>
          <w:sz w:val="24"/>
          <w:szCs w:val="24"/>
          <w:lang w:eastAsia="cs-CZ"/>
        </w:rPr>
        <w:t xml:space="preserve"> odeslat </w:t>
      </w:r>
      <w:r w:rsidRPr="009063CA">
        <w:rPr>
          <w:rFonts w:asciiTheme="minorHAnsi" w:hAnsiTheme="minorHAnsi" w:cstheme="minorHAnsi"/>
          <w:color w:val="000000"/>
          <w:sz w:val="24"/>
          <w:szCs w:val="24"/>
        </w:rPr>
        <w:t xml:space="preserve">objednateli ve dvojím vyhotovení. Tato faktura je splatná do </w:t>
      </w:r>
      <w:r w:rsidR="00B93405" w:rsidRPr="00B50E2C">
        <w:rPr>
          <w:rFonts w:asciiTheme="minorHAnsi" w:hAnsiTheme="minorHAnsi" w:cstheme="minorHAnsi"/>
          <w:color w:val="000000"/>
          <w:sz w:val="24"/>
          <w:szCs w:val="24"/>
        </w:rPr>
        <w:t>3</w:t>
      </w:r>
      <w:r w:rsidRPr="00B50E2C">
        <w:rPr>
          <w:rFonts w:asciiTheme="minorHAnsi" w:hAnsiTheme="minorHAnsi" w:cstheme="minorHAnsi"/>
          <w:color w:val="000000"/>
          <w:sz w:val="24"/>
          <w:szCs w:val="24"/>
        </w:rPr>
        <w:t>0</w:t>
      </w:r>
      <w:r w:rsidR="00206818" w:rsidRPr="00B50E2C">
        <w:rPr>
          <w:rFonts w:asciiTheme="minorHAnsi" w:hAnsiTheme="minorHAnsi" w:cstheme="minorHAnsi"/>
          <w:color w:val="000000"/>
          <w:sz w:val="24"/>
          <w:szCs w:val="24"/>
        </w:rPr>
        <w:t> </w:t>
      </w:r>
      <w:r w:rsidRPr="00B50E2C">
        <w:rPr>
          <w:rFonts w:asciiTheme="minorHAnsi" w:hAnsiTheme="minorHAnsi" w:cstheme="minorHAnsi"/>
          <w:color w:val="000000"/>
          <w:sz w:val="24"/>
          <w:szCs w:val="24"/>
        </w:rPr>
        <w:t>dnů</w:t>
      </w:r>
      <w:r w:rsidRPr="009063CA">
        <w:rPr>
          <w:rFonts w:asciiTheme="minorHAnsi" w:hAnsiTheme="minorHAnsi" w:cstheme="minorHAnsi"/>
          <w:color w:val="000000"/>
          <w:sz w:val="24"/>
          <w:szCs w:val="24"/>
        </w:rPr>
        <w:t xml:space="preserve"> od doručení</w:t>
      </w:r>
      <w:r w:rsidR="004D7B43">
        <w:rPr>
          <w:rFonts w:asciiTheme="minorHAnsi" w:hAnsiTheme="minorHAnsi" w:cstheme="minorHAnsi"/>
          <w:color w:val="000000"/>
          <w:sz w:val="24"/>
          <w:szCs w:val="24"/>
        </w:rPr>
        <w:t xml:space="preserve">. </w:t>
      </w:r>
      <w:r w:rsidR="008A45AE" w:rsidRPr="009063CA">
        <w:rPr>
          <w:rFonts w:asciiTheme="minorHAnsi" w:eastAsia="Times New Roman" w:hAnsiTheme="minorHAnsi" w:cstheme="minorHAnsi"/>
          <w:snapToGrid w:val="0"/>
          <w:color w:val="000000"/>
          <w:sz w:val="24"/>
          <w:szCs w:val="24"/>
          <w:lang w:eastAsia="cs-CZ"/>
        </w:rPr>
        <w:t>Faktura musí</w:t>
      </w:r>
      <w:r w:rsidRPr="009063CA">
        <w:rPr>
          <w:rFonts w:asciiTheme="minorHAnsi" w:hAnsiTheme="minorHAnsi" w:cstheme="minorHAnsi"/>
          <w:color w:val="000000"/>
          <w:sz w:val="24"/>
          <w:szCs w:val="24"/>
        </w:rPr>
        <w:t xml:space="preserve"> v</w:t>
      </w:r>
      <w:r w:rsidR="008A45AE" w:rsidRPr="009063CA">
        <w:rPr>
          <w:rFonts w:asciiTheme="minorHAnsi" w:eastAsia="Times New Roman" w:hAnsiTheme="minorHAnsi" w:cstheme="minorHAnsi"/>
          <w:snapToGrid w:val="0"/>
          <w:color w:val="000000"/>
          <w:sz w:val="24"/>
          <w:szCs w:val="24"/>
          <w:lang w:eastAsia="cs-CZ"/>
        </w:rPr>
        <w:t xml:space="preserve"> </w:t>
      </w:r>
      <w:r w:rsidRPr="009063CA">
        <w:rPr>
          <w:rFonts w:asciiTheme="minorHAnsi" w:hAnsiTheme="minorHAnsi" w:cstheme="minorHAnsi"/>
          <w:color w:val="000000"/>
          <w:sz w:val="24"/>
          <w:szCs w:val="24"/>
        </w:rPr>
        <w:t xml:space="preserve">souladu </w:t>
      </w:r>
      <w:r w:rsidR="008A45AE" w:rsidRPr="009063CA">
        <w:rPr>
          <w:rFonts w:asciiTheme="minorHAnsi" w:eastAsia="Times New Roman" w:hAnsiTheme="minorHAnsi" w:cstheme="minorHAnsi"/>
          <w:snapToGrid w:val="0"/>
          <w:color w:val="000000"/>
          <w:sz w:val="24"/>
          <w:szCs w:val="24"/>
          <w:lang w:eastAsia="cs-CZ"/>
        </w:rPr>
        <w:t xml:space="preserve">se </w:t>
      </w:r>
      <w:r w:rsidRPr="00841D0C">
        <w:rPr>
          <w:rFonts w:asciiTheme="minorHAnsi" w:hAnsiTheme="minorHAnsi" w:cstheme="minorHAnsi"/>
          <w:b/>
          <w:color w:val="000000"/>
          <w:sz w:val="24"/>
          <w:szCs w:val="24"/>
        </w:rPr>
        <w:t xml:space="preserve">zákonem </w:t>
      </w:r>
      <w:r w:rsidR="008A45AE" w:rsidRPr="00841D0C">
        <w:rPr>
          <w:rFonts w:asciiTheme="minorHAnsi" w:eastAsia="Times New Roman" w:hAnsiTheme="minorHAnsi" w:cstheme="minorHAnsi"/>
          <w:b/>
          <w:snapToGrid w:val="0"/>
          <w:color w:val="000000"/>
          <w:sz w:val="24"/>
          <w:szCs w:val="24"/>
          <w:lang w:eastAsia="cs-CZ"/>
        </w:rPr>
        <w:t>č.</w:t>
      </w:r>
      <w:r w:rsidR="00DE650E" w:rsidRPr="00841D0C">
        <w:rPr>
          <w:rFonts w:asciiTheme="minorHAnsi" w:eastAsia="Times New Roman" w:hAnsiTheme="minorHAnsi" w:cstheme="minorHAnsi"/>
          <w:b/>
          <w:snapToGrid w:val="0"/>
          <w:color w:val="000000"/>
          <w:sz w:val="24"/>
          <w:szCs w:val="24"/>
          <w:lang w:eastAsia="cs-CZ"/>
        </w:rPr>
        <w:t> </w:t>
      </w:r>
      <w:r w:rsidR="008A45AE" w:rsidRPr="00841D0C">
        <w:rPr>
          <w:rFonts w:asciiTheme="minorHAnsi" w:eastAsia="Times New Roman" w:hAnsiTheme="minorHAnsi" w:cstheme="minorHAnsi"/>
          <w:b/>
          <w:snapToGrid w:val="0"/>
          <w:color w:val="000000"/>
          <w:sz w:val="24"/>
          <w:szCs w:val="24"/>
          <w:lang w:eastAsia="cs-CZ"/>
        </w:rPr>
        <w:t>235/2004 Sb.,</w:t>
      </w:r>
      <w:r w:rsidR="000F3C3F" w:rsidRPr="00841D0C">
        <w:rPr>
          <w:rFonts w:asciiTheme="minorHAnsi" w:eastAsia="Times New Roman" w:hAnsiTheme="minorHAnsi" w:cstheme="minorHAnsi"/>
          <w:b/>
          <w:snapToGrid w:val="0"/>
          <w:color w:val="000000"/>
          <w:sz w:val="24"/>
          <w:szCs w:val="24"/>
          <w:lang w:eastAsia="cs-CZ"/>
        </w:rPr>
        <w:t xml:space="preserve"> </w:t>
      </w:r>
      <w:r w:rsidRPr="00841D0C">
        <w:rPr>
          <w:rFonts w:asciiTheme="minorHAnsi" w:hAnsiTheme="minorHAnsi" w:cstheme="minorHAnsi"/>
          <w:b/>
          <w:color w:val="000000"/>
          <w:sz w:val="24"/>
          <w:szCs w:val="24"/>
        </w:rPr>
        <w:t>o</w:t>
      </w:r>
      <w:r w:rsidR="00301994" w:rsidRPr="00841D0C">
        <w:rPr>
          <w:rFonts w:asciiTheme="minorHAnsi" w:hAnsiTheme="minorHAnsi" w:cstheme="minorHAnsi"/>
          <w:b/>
          <w:color w:val="000000"/>
          <w:sz w:val="24"/>
          <w:szCs w:val="24"/>
        </w:rPr>
        <w:t> </w:t>
      </w:r>
      <w:r w:rsidRPr="00841D0C">
        <w:rPr>
          <w:rFonts w:asciiTheme="minorHAnsi" w:hAnsiTheme="minorHAnsi" w:cstheme="minorHAnsi"/>
          <w:b/>
          <w:color w:val="000000"/>
          <w:sz w:val="24"/>
          <w:szCs w:val="24"/>
        </w:rPr>
        <w:t xml:space="preserve">dani z přidané hodnoty, </w:t>
      </w:r>
      <w:r w:rsidR="008A45AE" w:rsidRPr="00841D0C">
        <w:rPr>
          <w:rFonts w:asciiTheme="minorHAnsi" w:eastAsia="Times New Roman" w:hAnsiTheme="minorHAnsi" w:cstheme="minorHAnsi"/>
          <w:b/>
          <w:snapToGrid w:val="0"/>
          <w:color w:val="000000"/>
          <w:sz w:val="24"/>
          <w:szCs w:val="24"/>
          <w:lang w:eastAsia="cs-CZ"/>
        </w:rPr>
        <w:t>ve znění pozdějších předpisů (dále zákon o</w:t>
      </w:r>
      <w:r w:rsidR="00DE650E" w:rsidRPr="00841D0C">
        <w:rPr>
          <w:rFonts w:asciiTheme="minorHAnsi" w:eastAsia="Times New Roman" w:hAnsiTheme="minorHAnsi" w:cstheme="minorHAnsi"/>
          <w:b/>
          <w:snapToGrid w:val="0"/>
          <w:color w:val="000000"/>
          <w:sz w:val="24"/>
          <w:szCs w:val="24"/>
          <w:lang w:eastAsia="cs-CZ"/>
        </w:rPr>
        <w:t> </w:t>
      </w:r>
      <w:r w:rsidR="008A45AE" w:rsidRPr="00841D0C">
        <w:rPr>
          <w:rFonts w:asciiTheme="minorHAnsi" w:eastAsia="Times New Roman" w:hAnsiTheme="minorHAnsi" w:cstheme="minorHAnsi"/>
          <w:b/>
          <w:snapToGrid w:val="0"/>
          <w:color w:val="000000"/>
          <w:sz w:val="24"/>
          <w:szCs w:val="24"/>
          <w:lang w:eastAsia="cs-CZ"/>
        </w:rPr>
        <w:t>DPH)</w:t>
      </w:r>
      <w:r w:rsidR="00D961EF" w:rsidRPr="009063CA">
        <w:rPr>
          <w:rFonts w:asciiTheme="minorHAnsi" w:eastAsia="Times New Roman" w:hAnsiTheme="minorHAnsi" w:cstheme="minorHAnsi"/>
          <w:snapToGrid w:val="0"/>
          <w:color w:val="000000"/>
          <w:sz w:val="24"/>
          <w:szCs w:val="24"/>
          <w:lang w:eastAsia="cs-CZ"/>
        </w:rPr>
        <w:t xml:space="preserve"> a</w:t>
      </w:r>
      <w:r w:rsidR="00BD5F15" w:rsidRPr="009063CA">
        <w:rPr>
          <w:rFonts w:asciiTheme="minorHAnsi" w:eastAsia="Times New Roman" w:hAnsiTheme="minorHAnsi" w:cstheme="minorHAnsi"/>
          <w:snapToGrid w:val="0"/>
          <w:color w:val="000000"/>
          <w:sz w:val="24"/>
          <w:szCs w:val="24"/>
          <w:lang w:eastAsia="cs-CZ"/>
        </w:rPr>
        <w:t xml:space="preserve"> </w:t>
      </w:r>
      <w:r w:rsidR="00BD5F15" w:rsidRPr="00841D0C">
        <w:rPr>
          <w:rFonts w:asciiTheme="minorHAnsi" w:eastAsia="Times New Roman" w:hAnsiTheme="minorHAnsi" w:cstheme="minorHAnsi"/>
          <w:b/>
          <w:snapToGrid w:val="0"/>
          <w:color w:val="000000"/>
          <w:sz w:val="24"/>
          <w:szCs w:val="24"/>
          <w:lang w:eastAsia="cs-CZ"/>
        </w:rPr>
        <w:t>zákonem č.</w:t>
      </w:r>
      <w:r w:rsidR="00301994" w:rsidRPr="00841D0C">
        <w:rPr>
          <w:rFonts w:asciiTheme="minorHAnsi" w:eastAsia="Times New Roman" w:hAnsiTheme="minorHAnsi" w:cstheme="minorHAnsi"/>
          <w:b/>
          <w:snapToGrid w:val="0"/>
          <w:color w:val="000000"/>
          <w:sz w:val="24"/>
          <w:szCs w:val="24"/>
          <w:lang w:eastAsia="cs-CZ"/>
        </w:rPr>
        <w:t> </w:t>
      </w:r>
      <w:r w:rsidR="00BD5F15" w:rsidRPr="00841D0C">
        <w:rPr>
          <w:rFonts w:asciiTheme="minorHAnsi" w:eastAsia="Times New Roman" w:hAnsiTheme="minorHAnsi" w:cstheme="minorHAnsi"/>
          <w:b/>
          <w:snapToGrid w:val="0"/>
          <w:color w:val="000000"/>
          <w:sz w:val="24"/>
          <w:szCs w:val="24"/>
          <w:lang w:eastAsia="cs-CZ"/>
        </w:rPr>
        <w:t>563/1991 Sb. o</w:t>
      </w:r>
      <w:r w:rsidR="00AA54E3">
        <w:rPr>
          <w:rFonts w:asciiTheme="minorHAnsi" w:eastAsia="Times New Roman" w:hAnsiTheme="minorHAnsi" w:cstheme="minorHAnsi"/>
          <w:b/>
          <w:snapToGrid w:val="0"/>
          <w:color w:val="000000"/>
          <w:sz w:val="24"/>
          <w:szCs w:val="24"/>
          <w:lang w:eastAsia="cs-CZ"/>
        </w:rPr>
        <w:t> </w:t>
      </w:r>
      <w:r w:rsidR="00BD5F15" w:rsidRPr="00841D0C">
        <w:rPr>
          <w:rFonts w:asciiTheme="minorHAnsi" w:eastAsia="Times New Roman" w:hAnsiTheme="minorHAnsi" w:cstheme="minorHAnsi"/>
          <w:b/>
          <w:snapToGrid w:val="0"/>
          <w:color w:val="000000"/>
          <w:sz w:val="24"/>
          <w:szCs w:val="24"/>
          <w:lang w:eastAsia="cs-CZ"/>
        </w:rPr>
        <w:t>účetnictví, ve znění pozdějších předpisů</w:t>
      </w:r>
      <w:r w:rsidR="000F3C3F" w:rsidRPr="009063CA">
        <w:rPr>
          <w:rFonts w:asciiTheme="minorHAnsi" w:eastAsia="Times New Roman" w:hAnsiTheme="minorHAnsi" w:cstheme="minorHAnsi"/>
          <w:snapToGrid w:val="0"/>
          <w:color w:val="000000"/>
          <w:sz w:val="24"/>
          <w:szCs w:val="24"/>
          <w:lang w:eastAsia="cs-CZ"/>
        </w:rPr>
        <w:t xml:space="preserve">, </w:t>
      </w:r>
      <w:r w:rsidR="008A45AE" w:rsidRPr="009063CA">
        <w:rPr>
          <w:rFonts w:asciiTheme="minorHAnsi" w:eastAsia="Times New Roman" w:hAnsiTheme="minorHAnsi" w:cstheme="minorHAnsi"/>
          <w:snapToGrid w:val="0"/>
          <w:color w:val="000000"/>
          <w:sz w:val="24"/>
          <w:szCs w:val="24"/>
          <w:lang w:eastAsia="cs-CZ"/>
        </w:rPr>
        <w:t>obsahovat</w:t>
      </w:r>
      <w:r w:rsidRPr="009063CA">
        <w:rPr>
          <w:rFonts w:asciiTheme="minorHAnsi" w:hAnsiTheme="minorHAnsi" w:cstheme="minorHAnsi"/>
          <w:color w:val="000000"/>
          <w:sz w:val="24"/>
          <w:szCs w:val="24"/>
        </w:rPr>
        <w:t xml:space="preserve"> označení faktura a</w:t>
      </w:r>
      <w:r w:rsidR="00305B19">
        <w:rPr>
          <w:rFonts w:asciiTheme="minorHAnsi" w:hAnsiTheme="minorHAnsi" w:cstheme="minorHAnsi"/>
          <w:color w:val="000000"/>
          <w:sz w:val="24"/>
          <w:szCs w:val="24"/>
        </w:rPr>
        <w:t> </w:t>
      </w:r>
      <w:r w:rsidRPr="009063CA">
        <w:rPr>
          <w:rFonts w:asciiTheme="minorHAnsi" w:hAnsiTheme="minorHAnsi" w:cstheme="minorHAnsi"/>
          <w:color w:val="000000"/>
          <w:sz w:val="24"/>
          <w:szCs w:val="24"/>
        </w:rPr>
        <w:t>její číslo, název a</w:t>
      </w:r>
      <w:r w:rsidR="00AA54E3">
        <w:rPr>
          <w:rFonts w:asciiTheme="minorHAnsi" w:hAnsiTheme="minorHAnsi" w:cstheme="minorHAnsi"/>
          <w:color w:val="000000"/>
          <w:sz w:val="24"/>
          <w:szCs w:val="24"/>
        </w:rPr>
        <w:t> </w:t>
      </w:r>
      <w:r w:rsidRPr="009063CA">
        <w:rPr>
          <w:rFonts w:asciiTheme="minorHAnsi" w:hAnsiTheme="minorHAnsi" w:cstheme="minorHAnsi"/>
          <w:color w:val="000000"/>
          <w:sz w:val="24"/>
          <w:szCs w:val="24"/>
        </w:rPr>
        <w:t>sídlo zhotovitele a objednatele s jejich dalšími identifikačními údaji, označení smlouvy a</w:t>
      </w:r>
      <w:r w:rsidR="00AA54E3">
        <w:rPr>
          <w:rFonts w:asciiTheme="minorHAnsi" w:hAnsiTheme="minorHAnsi" w:cstheme="minorHAnsi"/>
          <w:color w:val="000000"/>
          <w:sz w:val="24"/>
          <w:szCs w:val="24"/>
        </w:rPr>
        <w:t> </w:t>
      </w:r>
      <w:r w:rsidRPr="00AA54E3">
        <w:rPr>
          <w:rFonts w:asciiTheme="minorHAnsi" w:hAnsiTheme="minorHAnsi" w:cstheme="minorHAnsi"/>
          <w:color w:val="000000"/>
          <w:sz w:val="24"/>
          <w:szCs w:val="24"/>
        </w:rPr>
        <w:t>částku k fakturaci a další údaje povinné podle uvedených právních předpisů.</w:t>
      </w:r>
    </w:p>
    <w:p w:rsidR="004D7B43" w:rsidRPr="00AA54E3" w:rsidRDefault="004D7B43" w:rsidP="00305B19">
      <w:pPr>
        <w:numPr>
          <w:ilvl w:val="0"/>
          <w:numId w:val="7"/>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AA54E3">
        <w:rPr>
          <w:rFonts w:asciiTheme="minorHAnsi" w:eastAsia="Times New Roman" w:hAnsiTheme="minorHAnsi" w:cstheme="minorHAnsi"/>
          <w:snapToGrid w:val="0"/>
          <w:color w:val="000000"/>
          <w:sz w:val="24"/>
          <w:szCs w:val="24"/>
          <w:lang w:eastAsia="cs-CZ"/>
        </w:rPr>
        <w:t>Zhotovitel po předání díla v souladu s touto smlouvou o dílo je povinen vystavit daňový doklad – fakturu. Platba bude probíhat až do výše 80 % (slovy: osmdesáti procent) celkové ceny díla dle Smlouvy. Zhotovitelem vytavená faktura bude zahrnovat i DPH.</w:t>
      </w:r>
    </w:p>
    <w:p w:rsidR="004D7B43" w:rsidRPr="00AA54E3" w:rsidRDefault="004D7B43" w:rsidP="00305B19">
      <w:pPr>
        <w:numPr>
          <w:ilvl w:val="0"/>
          <w:numId w:val="7"/>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AA54E3">
        <w:rPr>
          <w:rFonts w:asciiTheme="minorHAnsi" w:eastAsia="Times New Roman" w:hAnsiTheme="minorHAnsi" w:cstheme="minorHAnsi"/>
          <w:snapToGrid w:val="0"/>
          <w:color w:val="000000"/>
          <w:sz w:val="24"/>
          <w:szCs w:val="24"/>
          <w:lang w:eastAsia="cs-CZ"/>
        </w:rPr>
        <w:t>Zhotovitel souhlasí s pozastávkou ceny díla ve výši 20 % (slovy dvacet procent) z celkové ceny díla s tím, že tato pozastavená částka bude Objednatelem uhrazena po odstranění event. zjištěných vad a nedodělků. V konečné faktuře budou zúčtovány veškeré event. slevy poskytnuté Zhotovitelem.</w:t>
      </w:r>
    </w:p>
    <w:p w:rsidR="00221E21" w:rsidRPr="009063CA" w:rsidRDefault="00221E21" w:rsidP="00305B19">
      <w:pPr>
        <w:numPr>
          <w:ilvl w:val="0"/>
          <w:numId w:val="7"/>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je povinen fakturu, „Předávací protokol“ </w:t>
      </w:r>
      <w:r w:rsidR="008A45AE" w:rsidRPr="009063CA">
        <w:rPr>
          <w:rFonts w:asciiTheme="minorHAnsi" w:eastAsia="Times New Roman" w:hAnsiTheme="minorHAnsi" w:cstheme="minorHAnsi"/>
          <w:snapToGrid w:val="0"/>
          <w:sz w:val="24"/>
          <w:szCs w:val="24"/>
          <w:lang w:eastAsia="cs-CZ"/>
        </w:rPr>
        <w:t>a případně další doklady</w:t>
      </w:r>
      <w:r w:rsidR="000F3C3F" w:rsidRPr="009063CA">
        <w:rPr>
          <w:rFonts w:asciiTheme="minorHAnsi" w:eastAsia="Times New Roman" w:hAnsiTheme="minorHAnsi" w:cstheme="minorHAnsi"/>
          <w:snapToGrid w:val="0"/>
          <w:sz w:val="24"/>
          <w:szCs w:val="24"/>
          <w:lang w:eastAsia="cs-CZ"/>
        </w:rPr>
        <w:t>,</w:t>
      </w:r>
      <w:r w:rsidRPr="009063CA">
        <w:rPr>
          <w:rFonts w:asciiTheme="minorHAnsi" w:hAnsiTheme="minorHAnsi" w:cstheme="minorHAnsi"/>
          <w:sz w:val="24"/>
          <w:szCs w:val="24"/>
        </w:rPr>
        <w:t xml:space="preserve"> označit číslem smlouvy. Objednatel může fakturu vrátit v případě, kdy obsahuje nesprávné nebo neúplné cenové a jiné údaje. Toto vrácení musí proběhnout do konce lhůty splatnosti faktury. V</w:t>
      </w:r>
      <w:r w:rsidR="000F3C3F" w:rsidRPr="009063CA">
        <w:rPr>
          <w:rFonts w:asciiTheme="minorHAnsi" w:eastAsia="Times New Roman" w:hAnsiTheme="minorHAnsi" w:cstheme="minorHAnsi"/>
          <w:snapToGrid w:val="0"/>
          <w:sz w:val="24"/>
          <w:szCs w:val="24"/>
          <w:lang w:eastAsia="cs-CZ"/>
        </w:rPr>
        <w:t> </w:t>
      </w:r>
      <w:r w:rsidRPr="009063CA">
        <w:rPr>
          <w:rFonts w:asciiTheme="minorHAnsi" w:hAnsiTheme="minorHAnsi" w:cstheme="minorHAnsi"/>
          <w:sz w:val="24"/>
          <w:szCs w:val="24"/>
        </w:rPr>
        <w:t>takovém případě vystaví zhotovitel novou fakturu s novou lhůtou splatnosti, kterou je povinen doručit objednateli.</w:t>
      </w:r>
    </w:p>
    <w:p w:rsidR="00841D0C" w:rsidRPr="00841D0C" w:rsidRDefault="00841D0C" w:rsidP="00305B19">
      <w:pPr>
        <w:numPr>
          <w:ilvl w:val="0"/>
          <w:numId w:val="7"/>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841D0C">
        <w:rPr>
          <w:rFonts w:asciiTheme="minorHAnsi" w:hAnsiTheme="minorHAnsi" w:cstheme="minorHAnsi"/>
          <w:sz w:val="24"/>
          <w:szCs w:val="24"/>
        </w:rPr>
        <w:t xml:space="preserve">Objednatel přijímá i elektronické faktury, a to ve formátech XML nebo PDF. V takovém případě je Zhotovitel povinen elektronickou fakturu zaslat Objednateli na email </w:t>
      </w:r>
      <w:hyperlink r:id="rId8" w:history="1">
        <w:r w:rsidRPr="00841D0C">
          <w:rPr>
            <w:rFonts w:asciiTheme="minorHAnsi" w:hAnsiTheme="minorHAnsi" w:cstheme="minorHAnsi"/>
            <w:sz w:val="24"/>
            <w:szCs w:val="24"/>
          </w:rPr>
          <w:t>ksusv@ksusv.cz</w:t>
        </w:r>
      </w:hyperlink>
      <w:r w:rsidRPr="00841D0C">
        <w:rPr>
          <w:rFonts w:asciiTheme="minorHAnsi" w:hAnsiTheme="minorHAnsi" w:cstheme="minorHAnsi"/>
          <w:sz w:val="24"/>
          <w:szCs w:val="24"/>
        </w:rPr>
        <w:t xml:space="preserve">. </w:t>
      </w:r>
    </w:p>
    <w:p w:rsidR="00221E21" w:rsidRPr="009063CA" w:rsidRDefault="00221E21" w:rsidP="00305B19">
      <w:pPr>
        <w:numPr>
          <w:ilvl w:val="0"/>
          <w:numId w:val="7"/>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Objednatel nebude zhotoviteli poskytovat zálohy.</w:t>
      </w:r>
    </w:p>
    <w:p w:rsidR="000F3C3F" w:rsidRPr="009063CA" w:rsidRDefault="000F3C3F" w:rsidP="00305B19">
      <w:pPr>
        <w:numPr>
          <w:ilvl w:val="0"/>
          <w:numId w:val="7"/>
        </w:numPr>
        <w:suppressAutoHyphens/>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b/>
          <w:snapToGrid w:val="0"/>
          <w:sz w:val="24"/>
          <w:szCs w:val="24"/>
          <w:lang w:eastAsia="cs-CZ"/>
        </w:rPr>
      </w:pPr>
      <w:r w:rsidRPr="009063CA">
        <w:rPr>
          <w:rFonts w:asciiTheme="minorHAnsi" w:eastAsia="Times New Roman" w:hAnsiTheme="minorHAnsi" w:cstheme="minorHAnsi"/>
          <w:snapToGrid w:val="0"/>
          <w:sz w:val="24"/>
          <w:szCs w:val="24"/>
          <w:lang w:eastAsia="cs-CZ"/>
        </w:rPr>
        <w:t xml:space="preserve">Úhrada za plnění dle této smlouvy bude realizována bezhotovostním převodem na </w:t>
      </w:r>
      <w:r w:rsidR="008F473B" w:rsidRPr="009063CA">
        <w:rPr>
          <w:rFonts w:asciiTheme="minorHAnsi" w:eastAsia="Times New Roman" w:hAnsiTheme="minorHAnsi" w:cstheme="minorHAnsi"/>
          <w:snapToGrid w:val="0"/>
          <w:sz w:val="24"/>
          <w:szCs w:val="24"/>
          <w:lang w:eastAsia="cs-CZ"/>
        </w:rPr>
        <w:t>účet zhotovitele</w:t>
      </w:r>
      <w:r w:rsidRPr="009063CA">
        <w:rPr>
          <w:rFonts w:asciiTheme="minorHAnsi" w:eastAsia="Times New Roman" w:hAnsiTheme="minorHAnsi" w:cstheme="minorHAnsi"/>
          <w:snapToGrid w:val="0"/>
          <w:sz w:val="24"/>
          <w:szCs w:val="24"/>
          <w:lang w:eastAsia="cs-CZ"/>
        </w:rPr>
        <w:t xml:space="preserve">, který je správcem daně (finančním úřadem) zveřejněn způsobem umožňujícím dálkový přístup ve smyslu </w:t>
      </w:r>
      <w:r w:rsidRPr="009063CA">
        <w:rPr>
          <w:rFonts w:asciiTheme="minorHAnsi" w:eastAsia="Times New Roman" w:hAnsiTheme="minorHAnsi" w:cstheme="minorHAnsi"/>
          <w:b/>
          <w:snapToGrid w:val="0"/>
          <w:sz w:val="24"/>
          <w:szCs w:val="24"/>
          <w:lang w:eastAsia="cs-CZ"/>
        </w:rPr>
        <w:t xml:space="preserve">§ </w:t>
      </w:r>
      <w:r w:rsidR="005E0DCA">
        <w:rPr>
          <w:rFonts w:asciiTheme="minorHAnsi" w:eastAsia="Times New Roman" w:hAnsiTheme="minorHAnsi" w:cstheme="minorHAnsi"/>
          <w:b/>
          <w:snapToGrid w:val="0"/>
          <w:sz w:val="24"/>
          <w:szCs w:val="24"/>
          <w:lang w:eastAsia="cs-CZ"/>
        </w:rPr>
        <w:t>98</w:t>
      </w:r>
      <w:r w:rsidRPr="009063CA">
        <w:rPr>
          <w:rFonts w:asciiTheme="minorHAnsi" w:eastAsia="Times New Roman" w:hAnsiTheme="minorHAnsi" w:cstheme="minorHAnsi"/>
          <w:b/>
          <w:snapToGrid w:val="0"/>
          <w:sz w:val="24"/>
          <w:szCs w:val="24"/>
          <w:lang w:eastAsia="cs-CZ"/>
        </w:rPr>
        <w:t xml:space="preserve"> zákona o DPH.</w:t>
      </w:r>
    </w:p>
    <w:p w:rsidR="000F3C3F" w:rsidRPr="009063CA" w:rsidRDefault="000F3C3F" w:rsidP="00305B19">
      <w:pPr>
        <w:numPr>
          <w:ilvl w:val="0"/>
          <w:numId w:val="7"/>
        </w:numPr>
        <w:suppressAutoHyphens/>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snapToGrid w:val="0"/>
          <w:sz w:val="24"/>
          <w:szCs w:val="24"/>
          <w:lang w:eastAsia="cs-CZ"/>
        </w:rPr>
      </w:pPr>
      <w:r w:rsidRPr="009063CA">
        <w:rPr>
          <w:rFonts w:asciiTheme="minorHAnsi" w:eastAsia="Times New Roman" w:hAnsiTheme="minorHAnsi" w:cstheme="minorHAnsi"/>
          <w:snapToGrid w:val="0"/>
          <w:sz w:val="24"/>
          <w:szCs w:val="24"/>
          <w:lang w:eastAsia="cs-CZ"/>
        </w:rPr>
        <w:t xml:space="preserve">Pokud se po dobu účinnosti této smlouvy zhotovitel stane nespolehlivým plátcem ve smyslu ustanovení </w:t>
      </w:r>
      <w:r w:rsidRPr="009063CA">
        <w:rPr>
          <w:rFonts w:asciiTheme="minorHAnsi" w:eastAsia="Times New Roman" w:hAnsiTheme="minorHAnsi" w:cstheme="minorHAnsi"/>
          <w:b/>
          <w:snapToGrid w:val="0"/>
          <w:sz w:val="24"/>
          <w:szCs w:val="24"/>
          <w:lang w:eastAsia="cs-CZ"/>
        </w:rPr>
        <w:t>§ 10</w:t>
      </w:r>
      <w:r w:rsidR="00E23708">
        <w:rPr>
          <w:rFonts w:asciiTheme="minorHAnsi" w:eastAsia="Times New Roman" w:hAnsiTheme="minorHAnsi" w:cstheme="minorHAnsi"/>
          <w:b/>
          <w:snapToGrid w:val="0"/>
          <w:sz w:val="24"/>
          <w:szCs w:val="24"/>
          <w:lang w:eastAsia="cs-CZ"/>
        </w:rPr>
        <w:t>6a</w:t>
      </w:r>
      <w:r w:rsidRPr="009063CA">
        <w:rPr>
          <w:rFonts w:asciiTheme="minorHAnsi" w:eastAsia="Times New Roman" w:hAnsiTheme="minorHAnsi" w:cstheme="minorHAnsi"/>
          <w:b/>
          <w:snapToGrid w:val="0"/>
          <w:sz w:val="24"/>
          <w:szCs w:val="24"/>
          <w:lang w:eastAsia="cs-CZ"/>
        </w:rPr>
        <w:t xml:space="preserve"> zákona o DPH,</w:t>
      </w:r>
      <w:r w:rsidRPr="009063CA">
        <w:rPr>
          <w:rFonts w:asciiTheme="minorHAnsi" w:eastAsia="Times New Roman" w:hAnsiTheme="minorHAnsi" w:cstheme="minorHAnsi"/>
          <w:snapToGrid w:val="0"/>
          <w:sz w:val="24"/>
          <w:szCs w:val="24"/>
          <w:lang w:eastAsia="cs-CZ"/>
        </w:rPr>
        <w:t xml:space="preserve">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rsidR="000F3C3F" w:rsidRPr="009063CA" w:rsidRDefault="000F3C3F"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bCs/>
          <w:iCs/>
          <w:sz w:val="24"/>
          <w:szCs w:val="24"/>
          <w:lang w:eastAsia="ar-SA"/>
        </w:rPr>
      </w:pPr>
    </w:p>
    <w:p w:rsidR="000F3C3F" w:rsidRPr="009063CA" w:rsidRDefault="000F3C3F" w:rsidP="00A90976">
      <w:pPr>
        <w:keepNext/>
        <w:numPr>
          <w:ilvl w:val="1"/>
          <w:numId w:val="0"/>
        </w:numPr>
        <w:tabs>
          <w:tab w:val="num" w:pos="576"/>
        </w:tabs>
        <w:suppressAutoHyphens/>
        <w:spacing w:before="120" w:after="120" w:line="240" w:lineRule="auto"/>
        <w:jc w:val="center"/>
        <w:outlineLvl w:val="1"/>
        <w:rPr>
          <w:rFonts w:asciiTheme="minorHAnsi" w:hAnsiTheme="minorHAnsi" w:cstheme="minorHAnsi"/>
          <w:b/>
          <w:bCs/>
          <w:iCs/>
          <w:sz w:val="24"/>
          <w:szCs w:val="24"/>
          <w:lang w:eastAsia="ar-SA"/>
        </w:rPr>
      </w:pPr>
      <w:r w:rsidRPr="009063CA">
        <w:rPr>
          <w:rFonts w:asciiTheme="minorHAnsi" w:hAnsiTheme="minorHAnsi" w:cstheme="minorHAnsi"/>
          <w:b/>
          <w:bCs/>
          <w:iCs/>
          <w:sz w:val="24"/>
          <w:szCs w:val="24"/>
          <w:lang w:eastAsia="ar-SA"/>
        </w:rPr>
        <w:lastRenderedPageBreak/>
        <w:t>Článek 7</w:t>
      </w:r>
    </w:p>
    <w:p w:rsidR="00420A12" w:rsidRPr="009063CA" w:rsidRDefault="00420A12" w:rsidP="00A90976">
      <w:pPr>
        <w:keepNext/>
        <w:numPr>
          <w:ilvl w:val="1"/>
          <w:numId w:val="0"/>
        </w:numPr>
        <w:tabs>
          <w:tab w:val="num" w:pos="576"/>
        </w:tabs>
        <w:spacing w:before="120" w:after="120"/>
        <w:jc w:val="center"/>
        <w:outlineLvl w:val="1"/>
        <w:rPr>
          <w:rFonts w:asciiTheme="minorHAnsi" w:hAnsiTheme="minorHAnsi" w:cstheme="minorHAnsi"/>
          <w:b/>
          <w:bCs/>
          <w:iCs/>
          <w:sz w:val="24"/>
          <w:szCs w:val="24"/>
        </w:rPr>
      </w:pPr>
      <w:r w:rsidRPr="009063CA">
        <w:rPr>
          <w:rFonts w:asciiTheme="minorHAnsi" w:hAnsiTheme="minorHAnsi" w:cstheme="minorHAnsi"/>
          <w:b/>
          <w:bCs/>
          <w:iCs/>
          <w:sz w:val="24"/>
          <w:szCs w:val="24"/>
        </w:rPr>
        <w:t>Záruka</w:t>
      </w:r>
    </w:p>
    <w:p w:rsidR="009B152F" w:rsidRPr="00AA54E3" w:rsidRDefault="009B152F" w:rsidP="00305B19">
      <w:pPr>
        <w:numPr>
          <w:ilvl w:val="0"/>
          <w:numId w:val="5"/>
        </w:numPr>
        <w:suppressAutoHyphens/>
        <w:snapToGrid w:val="0"/>
        <w:spacing w:before="120" w:after="120" w:line="240" w:lineRule="auto"/>
        <w:ind w:left="567" w:hanging="567"/>
        <w:jc w:val="both"/>
        <w:outlineLvl w:val="7"/>
        <w:rPr>
          <w:rFonts w:asciiTheme="minorHAnsi" w:eastAsia="Times New Roman" w:hAnsiTheme="minorHAnsi" w:cstheme="minorHAnsi"/>
          <w:snapToGrid w:val="0"/>
          <w:sz w:val="24"/>
          <w:szCs w:val="24"/>
          <w:lang w:eastAsia="ar-SA"/>
        </w:rPr>
      </w:pPr>
      <w:r w:rsidRPr="00AA54E3">
        <w:rPr>
          <w:rFonts w:asciiTheme="minorHAnsi" w:eastAsia="Times New Roman" w:hAnsiTheme="minorHAnsi" w:cstheme="minorHAnsi"/>
          <w:snapToGrid w:val="0"/>
          <w:sz w:val="24"/>
          <w:szCs w:val="24"/>
          <w:lang w:eastAsia="ar-SA"/>
        </w:rPr>
        <w:t>Zhotovitel poskytuje na dílo, které je před</w:t>
      </w:r>
      <w:r w:rsidR="00104CBC" w:rsidRPr="00AA54E3">
        <w:rPr>
          <w:rFonts w:asciiTheme="minorHAnsi" w:eastAsia="Times New Roman" w:hAnsiTheme="minorHAnsi" w:cstheme="minorHAnsi"/>
          <w:snapToGrid w:val="0"/>
          <w:sz w:val="24"/>
          <w:szCs w:val="24"/>
          <w:lang w:eastAsia="ar-SA"/>
        </w:rPr>
        <w:t>mětem této smlouvy, zár</w:t>
      </w:r>
      <w:r w:rsidRPr="00AA54E3">
        <w:rPr>
          <w:rFonts w:asciiTheme="minorHAnsi" w:eastAsia="Times New Roman" w:hAnsiTheme="minorHAnsi" w:cstheme="minorHAnsi"/>
          <w:snapToGrid w:val="0"/>
          <w:sz w:val="24"/>
          <w:szCs w:val="24"/>
          <w:lang w:eastAsia="ar-SA"/>
        </w:rPr>
        <w:t>uku:</w:t>
      </w:r>
    </w:p>
    <w:p w:rsidR="00420A12" w:rsidRPr="00AA54E3" w:rsidRDefault="009B152F" w:rsidP="009B152F">
      <w:pPr>
        <w:suppressAutoHyphens/>
        <w:snapToGrid w:val="0"/>
        <w:spacing w:before="120" w:after="120" w:line="240" w:lineRule="auto"/>
        <w:ind w:left="567"/>
        <w:jc w:val="both"/>
        <w:outlineLvl w:val="7"/>
        <w:rPr>
          <w:rFonts w:asciiTheme="minorHAnsi" w:eastAsia="Times New Roman" w:hAnsiTheme="minorHAnsi" w:cstheme="minorHAnsi"/>
          <w:snapToGrid w:val="0"/>
          <w:sz w:val="24"/>
          <w:szCs w:val="24"/>
          <w:lang w:eastAsia="ar-SA"/>
        </w:rPr>
      </w:pPr>
      <w:r w:rsidRPr="00AA54E3">
        <w:rPr>
          <w:rFonts w:asciiTheme="minorHAnsi" w:eastAsia="Times New Roman" w:hAnsiTheme="minorHAnsi" w:cstheme="minorHAnsi"/>
          <w:snapToGrid w:val="0"/>
          <w:sz w:val="24"/>
          <w:szCs w:val="24"/>
          <w:lang w:eastAsia="ar-SA"/>
        </w:rPr>
        <w:t xml:space="preserve">a) </w:t>
      </w:r>
      <w:r w:rsidRPr="00AA54E3">
        <w:rPr>
          <w:rFonts w:asciiTheme="minorHAnsi" w:eastAsia="Times New Roman" w:hAnsiTheme="minorHAnsi" w:cstheme="minorHAnsi"/>
          <w:snapToGrid w:val="0"/>
          <w:sz w:val="24"/>
          <w:szCs w:val="24"/>
          <w:lang w:eastAsia="ar-SA"/>
        </w:rPr>
        <w:tab/>
        <w:t xml:space="preserve">v délce </w:t>
      </w:r>
      <w:r w:rsidRPr="00AA54E3">
        <w:rPr>
          <w:rFonts w:asciiTheme="minorHAnsi" w:eastAsia="Times New Roman" w:hAnsiTheme="minorHAnsi" w:cstheme="minorHAnsi"/>
          <w:b/>
          <w:snapToGrid w:val="0"/>
          <w:sz w:val="24"/>
          <w:szCs w:val="24"/>
          <w:lang w:eastAsia="ar-SA"/>
        </w:rPr>
        <w:t xml:space="preserve">12 </w:t>
      </w:r>
      <w:proofErr w:type="gramStart"/>
      <w:r w:rsidRPr="00AA54E3">
        <w:rPr>
          <w:rFonts w:asciiTheme="minorHAnsi" w:eastAsia="Times New Roman" w:hAnsiTheme="minorHAnsi" w:cstheme="minorHAnsi"/>
          <w:b/>
          <w:snapToGrid w:val="0"/>
          <w:sz w:val="24"/>
          <w:szCs w:val="24"/>
          <w:lang w:eastAsia="ar-SA"/>
        </w:rPr>
        <w:t>měsíců</w:t>
      </w:r>
      <w:r w:rsidRPr="00AA54E3">
        <w:rPr>
          <w:rFonts w:asciiTheme="minorHAnsi" w:eastAsia="Times New Roman" w:hAnsiTheme="minorHAnsi" w:cstheme="minorHAnsi"/>
          <w:snapToGrid w:val="0"/>
          <w:sz w:val="24"/>
          <w:szCs w:val="24"/>
          <w:lang w:eastAsia="ar-SA"/>
        </w:rPr>
        <w:t xml:space="preserve"> </w:t>
      </w:r>
      <w:r w:rsidR="00420A12" w:rsidRPr="00AA54E3">
        <w:rPr>
          <w:rFonts w:asciiTheme="minorHAnsi" w:eastAsia="Times New Roman" w:hAnsiTheme="minorHAnsi" w:cstheme="minorHAnsi"/>
          <w:snapToGrid w:val="0"/>
          <w:sz w:val="24"/>
          <w:szCs w:val="24"/>
          <w:lang w:eastAsia="ar-SA"/>
        </w:rPr>
        <w:t xml:space="preserve"> </w:t>
      </w:r>
      <w:r w:rsidRPr="00AA54E3">
        <w:rPr>
          <w:rFonts w:asciiTheme="minorHAnsi" w:eastAsia="Times New Roman" w:hAnsiTheme="minorHAnsi" w:cstheme="minorHAnsi"/>
          <w:snapToGrid w:val="0"/>
          <w:sz w:val="24"/>
          <w:szCs w:val="24"/>
          <w:lang w:eastAsia="ar-SA"/>
        </w:rPr>
        <w:t>na</w:t>
      </w:r>
      <w:proofErr w:type="gramEnd"/>
      <w:r w:rsidRPr="00AA54E3">
        <w:rPr>
          <w:rFonts w:asciiTheme="minorHAnsi" w:eastAsia="Times New Roman" w:hAnsiTheme="minorHAnsi" w:cstheme="minorHAnsi"/>
          <w:snapToGrid w:val="0"/>
          <w:sz w:val="24"/>
          <w:szCs w:val="24"/>
          <w:lang w:eastAsia="ar-SA"/>
        </w:rPr>
        <w:t xml:space="preserve"> pracovní úkony</w:t>
      </w:r>
      <w:r w:rsidR="00104CBC" w:rsidRPr="00AA54E3">
        <w:rPr>
          <w:rFonts w:asciiTheme="minorHAnsi" w:eastAsia="Times New Roman" w:hAnsiTheme="minorHAnsi" w:cstheme="minorHAnsi"/>
          <w:snapToGrid w:val="0"/>
          <w:sz w:val="24"/>
          <w:szCs w:val="24"/>
          <w:lang w:eastAsia="ar-SA"/>
        </w:rPr>
        <w:t>,</w:t>
      </w:r>
    </w:p>
    <w:p w:rsidR="009B152F" w:rsidRPr="00AA54E3" w:rsidRDefault="009B152F" w:rsidP="009B152F">
      <w:pPr>
        <w:suppressAutoHyphens/>
        <w:snapToGrid w:val="0"/>
        <w:spacing w:before="120" w:after="120" w:line="240" w:lineRule="auto"/>
        <w:ind w:left="567"/>
        <w:jc w:val="both"/>
        <w:outlineLvl w:val="7"/>
        <w:rPr>
          <w:rFonts w:asciiTheme="minorHAnsi" w:eastAsia="Times New Roman" w:hAnsiTheme="minorHAnsi" w:cstheme="minorHAnsi"/>
          <w:snapToGrid w:val="0"/>
          <w:sz w:val="24"/>
          <w:szCs w:val="24"/>
          <w:lang w:eastAsia="ar-SA"/>
        </w:rPr>
      </w:pPr>
      <w:r w:rsidRPr="00AA54E3">
        <w:rPr>
          <w:rFonts w:asciiTheme="minorHAnsi" w:eastAsia="Times New Roman" w:hAnsiTheme="minorHAnsi" w:cstheme="minorHAnsi"/>
          <w:snapToGrid w:val="0"/>
          <w:sz w:val="24"/>
          <w:szCs w:val="24"/>
          <w:lang w:eastAsia="ar-SA"/>
        </w:rPr>
        <w:t>b)</w:t>
      </w:r>
      <w:r w:rsidRPr="00AA54E3">
        <w:rPr>
          <w:rFonts w:asciiTheme="minorHAnsi" w:eastAsia="Times New Roman" w:hAnsiTheme="minorHAnsi" w:cstheme="minorHAnsi"/>
          <w:snapToGrid w:val="0"/>
          <w:sz w:val="24"/>
          <w:szCs w:val="24"/>
          <w:lang w:eastAsia="ar-SA"/>
        </w:rPr>
        <w:tab/>
        <w:t xml:space="preserve">v délce </w:t>
      </w:r>
      <w:r w:rsidRPr="00AA54E3">
        <w:rPr>
          <w:rFonts w:asciiTheme="minorHAnsi" w:eastAsia="Times New Roman" w:hAnsiTheme="minorHAnsi" w:cstheme="minorHAnsi"/>
          <w:b/>
          <w:snapToGrid w:val="0"/>
          <w:sz w:val="24"/>
          <w:szCs w:val="24"/>
          <w:lang w:eastAsia="ar-SA"/>
        </w:rPr>
        <w:t xml:space="preserve">24 </w:t>
      </w:r>
      <w:r w:rsidR="00AA54E3">
        <w:rPr>
          <w:rFonts w:asciiTheme="minorHAnsi" w:eastAsia="Times New Roman" w:hAnsiTheme="minorHAnsi" w:cstheme="minorHAnsi"/>
          <w:b/>
          <w:snapToGrid w:val="0"/>
          <w:sz w:val="24"/>
          <w:szCs w:val="24"/>
          <w:lang w:eastAsia="ar-SA"/>
        </w:rPr>
        <w:t>mě</w:t>
      </w:r>
      <w:r w:rsidRPr="00AA54E3">
        <w:rPr>
          <w:rFonts w:asciiTheme="minorHAnsi" w:eastAsia="Times New Roman" w:hAnsiTheme="minorHAnsi" w:cstheme="minorHAnsi"/>
          <w:b/>
          <w:snapToGrid w:val="0"/>
          <w:sz w:val="24"/>
          <w:szCs w:val="24"/>
          <w:lang w:eastAsia="ar-SA"/>
        </w:rPr>
        <w:t>síců</w:t>
      </w:r>
      <w:r w:rsidRPr="00AA54E3">
        <w:rPr>
          <w:rFonts w:asciiTheme="minorHAnsi" w:eastAsia="Times New Roman" w:hAnsiTheme="minorHAnsi" w:cstheme="minorHAnsi"/>
          <w:snapToGrid w:val="0"/>
          <w:sz w:val="24"/>
          <w:szCs w:val="24"/>
          <w:lang w:eastAsia="ar-SA"/>
        </w:rPr>
        <w:t xml:space="preserve"> na životnost </w:t>
      </w:r>
      <w:r w:rsidR="00AA54E3">
        <w:rPr>
          <w:rFonts w:asciiTheme="minorHAnsi" w:eastAsia="Times New Roman" w:hAnsiTheme="minorHAnsi" w:cstheme="minorHAnsi"/>
          <w:snapToGrid w:val="0"/>
          <w:sz w:val="24"/>
          <w:szCs w:val="24"/>
          <w:lang w:eastAsia="ar-SA"/>
        </w:rPr>
        <w:t>vazeb</w:t>
      </w:r>
      <w:r w:rsidR="00104CBC" w:rsidRPr="00AA54E3">
        <w:rPr>
          <w:rFonts w:asciiTheme="minorHAnsi" w:eastAsia="Times New Roman" w:hAnsiTheme="minorHAnsi" w:cstheme="minorHAnsi"/>
          <w:snapToGrid w:val="0"/>
          <w:sz w:val="24"/>
          <w:szCs w:val="24"/>
          <w:lang w:eastAsia="ar-SA"/>
        </w:rPr>
        <w:t>.</w:t>
      </w:r>
    </w:p>
    <w:p w:rsidR="009B152F" w:rsidRPr="009063CA" w:rsidRDefault="00993856" w:rsidP="009B152F">
      <w:pPr>
        <w:suppressAutoHyphens/>
        <w:snapToGrid w:val="0"/>
        <w:spacing w:before="120" w:after="120" w:line="240" w:lineRule="auto"/>
        <w:ind w:left="567"/>
        <w:jc w:val="both"/>
        <w:outlineLvl w:val="7"/>
        <w:rPr>
          <w:rFonts w:asciiTheme="minorHAnsi" w:eastAsia="Times New Roman" w:hAnsiTheme="minorHAnsi" w:cstheme="minorHAnsi"/>
          <w:snapToGrid w:val="0"/>
          <w:sz w:val="24"/>
          <w:szCs w:val="24"/>
          <w:lang w:eastAsia="ar-SA"/>
        </w:rPr>
      </w:pPr>
      <w:r w:rsidRPr="00AA54E3">
        <w:rPr>
          <w:rFonts w:asciiTheme="minorHAnsi" w:eastAsia="Times New Roman" w:hAnsiTheme="minorHAnsi" w:cstheme="minorHAnsi"/>
          <w:snapToGrid w:val="0"/>
          <w:sz w:val="24"/>
          <w:szCs w:val="24"/>
          <w:lang w:eastAsia="ar-SA"/>
        </w:rPr>
        <w:t>Záruka začíná běžet od podepsání písemného protokolu o převzetí předmětu díla.</w:t>
      </w:r>
    </w:p>
    <w:p w:rsidR="00420A12" w:rsidRDefault="00420A12" w:rsidP="003E1423">
      <w:pPr>
        <w:numPr>
          <w:ilvl w:val="1"/>
          <w:numId w:val="0"/>
        </w:numPr>
        <w:tabs>
          <w:tab w:val="num" w:pos="576"/>
        </w:tabs>
        <w:spacing w:before="120" w:after="120"/>
        <w:jc w:val="center"/>
        <w:outlineLvl w:val="1"/>
        <w:rPr>
          <w:rFonts w:asciiTheme="minorHAnsi" w:hAnsiTheme="minorHAnsi" w:cstheme="minorHAnsi"/>
          <w:b/>
          <w:bCs/>
          <w:iCs/>
          <w:sz w:val="24"/>
          <w:szCs w:val="24"/>
        </w:rPr>
      </w:pPr>
    </w:p>
    <w:p w:rsidR="00221E21" w:rsidRPr="009063CA" w:rsidRDefault="003F06E6" w:rsidP="003E1423">
      <w:pPr>
        <w:numPr>
          <w:ilvl w:val="1"/>
          <w:numId w:val="0"/>
        </w:numPr>
        <w:tabs>
          <w:tab w:val="num" w:pos="576"/>
        </w:tabs>
        <w:spacing w:before="120" w:after="120"/>
        <w:jc w:val="center"/>
        <w:outlineLvl w:val="1"/>
        <w:rPr>
          <w:rFonts w:asciiTheme="minorHAnsi" w:hAnsiTheme="minorHAnsi" w:cstheme="minorHAnsi"/>
          <w:b/>
          <w:bCs/>
          <w:iCs/>
          <w:sz w:val="24"/>
          <w:szCs w:val="24"/>
        </w:rPr>
      </w:pPr>
      <w:r w:rsidRPr="009063CA">
        <w:rPr>
          <w:rFonts w:asciiTheme="minorHAnsi" w:hAnsiTheme="minorHAnsi" w:cstheme="minorHAnsi"/>
          <w:b/>
          <w:bCs/>
          <w:iCs/>
          <w:sz w:val="24"/>
          <w:szCs w:val="24"/>
        </w:rPr>
        <w:t>Článek 8</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Smluvní pokuty</w:t>
      </w:r>
    </w:p>
    <w:p w:rsidR="006B21B1" w:rsidRPr="009063CA" w:rsidRDefault="006B21B1" w:rsidP="00305B19">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Pro případ porušení níže uvedených smluvních povinností jsou mezi smluvními stranami sjednány dle </w:t>
      </w:r>
      <w:r w:rsidRPr="009063CA">
        <w:rPr>
          <w:rFonts w:asciiTheme="minorHAnsi" w:hAnsiTheme="minorHAnsi" w:cstheme="minorHAnsi"/>
          <w:b/>
          <w:sz w:val="24"/>
          <w:szCs w:val="24"/>
        </w:rPr>
        <w:t>§ 2048</w:t>
      </w:r>
      <w:r w:rsidRPr="009063CA">
        <w:rPr>
          <w:rFonts w:asciiTheme="minorHAnsi" w:hAnsiTheme="minorHAnsi" w:cstheme="minorHAnsi"/>
          <w:sz w:val="24"/>
          <w:szCs w:val="24"/>
        </w:rPr>
        <w:t xml:space="preserve"> a </w:t>
      </w:r>
      <w:r w:rsidR="008F473B" w:rsidRPr="009063CA">
        <w:rPr>
          <w:rFonts w:asciiTheme="minorHAnsi" w:hAnsiTheme="minorHAnsi" w:cstheme="minorHAnsi"/>
          <w:sz w:val="24"/>
          <w:szCs w:val="24"/>
        </w:rPr>
        <w:t>násl. OZ</w:t>
      </w:r>
      <w:r w:rsidRPr="009063CA">
        <w:rPr>
          <w:rFonts w:asciiTheme="minorHAnsi" w:hAnsiTheme="minorHAnsi" w:cstheme="minorHAnsi"/>
          <w:sz w:val="24"/>
          <w:szCs w:val="24"/>
        </w:rPr>
        <w:t xml:space="preserve"> tyto níže uvedené smluvní pokuty, jejichž sjednáním není dle </w:t>
      </w:r>
      <w:r w:rsidRPr="009063CA">
        <w:rPr>
          <w:rFonts w:asciiTheme="minorHAnsi" w:hAnsiTheme="minorHAnsi" w:cstheme="minorHAnsi"/>
          <w:b/>
          <w:sz w:val="24"/>
          <w:szCs w:val="24"/>
        </w:rPr>
        <w:t>§ 2050</w:t>
      </w:r>
      <w:r w:rsidRPr="009063CA">
        <w:rPr>
          <w:rFonts w:asciiTheme="minorHAnsi" w:hAnsiTheme="minorHAnsi" w:cstheme="minorHAnsi"/>
          <w:sz w:val="24"/>
          <w:szCs w:val="24"/>
        </w:rPr>
        <w:t xml:space="preserve"> </w:t>
      </w:r>
      <w:r w:rsidR="00C45593">
        <w:rPr>
          <w:rFonts w:asciiTheme="minorHAnsi" w:hAnsiTheme="minorHAnsi" w:cstheme="minorHAnsi"/>
          <w:sz w:val="24"/>
          <w:szCs w:val="24"/>
        </w:rPr>
        <w:t>OZ</w:t>
      </w:r>
      <w:r w:rsidRPr="009063CA">
        <w:rPr>
          <w:rFonts w:asciiTheme="minorHAnsi" w:hAnsiTheme="minorHAnsi" w:cstheme="minorHAnsi"/>
          <w:sz w:val="24"/>
          <w:szCs w:val="24"/>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221E21" w:rsidRPr="009063CA" w:rsidRDefault="00221E21" w:rsidP="00305B19">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je povinen zaplatit objednateli smluvní pokutu za </w:t>
      </w:r>
      <w:r w:rsidRPr="00A90976">
        <w:rPr>
          <w:rFonts w:asciiTheme="minorHAnsi" w:hAnsiTheme="minorHAnsi" w:cstheme="minorHAnsi"/>
          <w:b/>
          <w:sz w:val="24"/>
          <w:szCs w:val="24"/>
        </w:rPr>
        <w:t>prodlení s termínem dokončení plnění</w:t>
      </w:r>
      <w:r w:rsidRPr="009063CA">
        <w:rPr>
          <w:rFonts w:asciiTheme="minorHAnsi" w:hAnsiTheme="minorHAnsi" w:cstheme="minorHAnsi"/>
          <w:sz w:val="24"/>
          <w:szCs w:val="24"/>
        </w:rPr>
        <w:t xml:space="preserve"> ve výši </w:t>
      </w:r>
      <w:r w:rsidRPr="009063CA">
        <w:rPr>
          <w:rFonts w:asciiTheme="minorHAnsi" w:hAnsiTheme="minorHAnsi" w:cstheme="minorHAnsi"/>
          <w:b/>
          <w:sz w:val="24"/>
          <w:szCs w:val="24"/>
        </w:rPr>
        <w:t>0,</w:t>
      </w:r>
      <w:r w:rsidR="00FC230C">
        <w:rPr>
          <w:rFonts w:asciiTheme="minorHAnsi" w:hAnsiTheme="minorHAnsi" w:cstheme="minorHAnsi"/>
          <w:b/>
          <w:sz w:val="24"/>
          <w:szCs w:val="24"/>
        </w:rPr>
        <w:t>1</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 z </w:t>
      </w:r>
      <w:r w:rsidR="00E87E05" w:rsidRPr="009063CA">
        <w:rPr>
          <w:rFonts w:asciiTheme="minorHAnsi" w:hAnsiTheme="minorHAnsi" w:cstheme="minorHAnsi"/>
          <w:sz w:val="24"/>
          <w:szCs w:val="24"/>
        </w:rPr>
        <w:t xml:space="preserve">ceny díla včetně DPH uvedené v čl. 4 této </w:t>
      </w:r>
      <w:r w:rsidR="00916689" w:rsidRPr="009063CA">
        <w:rPr>
          <w:rFonts w:asciiTheme="minorHAnsi" w:hAnsiTheme="minorHAnsi" w:cstheme="minorHAnsi"/>
          <w:sz w:val="24"/>
          <w:szCs w:val="24"/>
        </w:rPr>
        <w:t>s</w:t>
      </w:r>
      <w:r w:rsidR="00E87E05" w:rsidRPr="009063CA">
        <w:rPr>
          <w:rFonts w:asciiTheme="minorHAnsi" w:hAnsiTheme="minorHAnsi" w:cstheme="minorHAnsi"/>
          <w:sz w:val="24"/>
          <w:szCs w:val="24"/>
        </w:rPr>
        <w:t>mlouvy, a to</w:t>
      </w:r>
      <w:r w:rsidRPr="009063CA">
        <w:rPr>
          <w:rFonts w:asciiTheme="minorHAnsi" w:hAnsiTheme="minorHAnsi" w:cstheme="minorHAnsi"/>
          <w:sz w:val="24"/>
          <w:szCs w:val="24"/>
        </w:rPr>
        <w:t xml:space="preserve"> za každý započatý den prodlení.</w:t>
      </w:r>
    </w:p>
    <w:p w:rsidR="00221E21" w:rsidRPr="009063CA" w:rsidRDefault="000F2FD6" w:rsidP="00305B19">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w:t>
      </w:r>
      <w:r w:rsidR="00221E21" w:rsidRPr="009063CA">
        <w:rPr>
          <w:rFonts w:asciiTheme="minorHAnsi" w:hAnsiTheme="minorHAnsi" w:cstheme="minorHAnsi"/>
          <w:sz w:val="24"/>
          <w:szCs w:val="24"/>
        </w:rPr>
        <w:t xml:space="preserve"> je povinen zaplatit objednateli smluvní pokutu za prodlení s termínem odstranění vad ve výši </w:t>
      </w:r>
      <w:r w:rsidR="00221E21" w:rsidRPr="009063CA">
        <w:rPr>
          <w:rFonts w:asciiTheme="minorHAnsi" w:hAnsiTheme="minorHAnsi" w:cstheme="minorHAnsi"/>
          <w:b/>
          <w:sz w:val="24"/>
          <w:szCs w:val="24"/>
        </w:rPr>
        <w:t>0,</w:t>
      </w:r>
      <w:r w:rsidR="00482DD4" w:rsidRPr="009063CA">
        <w:rPr>
          <w:rFonts w:asciiTheme="minorHAnsi" w:hAnsiTheme="minorHAnsi" w:cstheme="minorHAnsi"/>
          <w:b/>
          <w:sz w:val="24"/>
          <w:szCs w:val="24"/>
        </w:rPr>
        <w:t>2</w:t>
      </w:r>
      <w:r w:rsidR="00221E21" w:rsidRPr="009063CA">
        <w:rPr>
          <w:rFonts w:asciiTheme="minorHAnsi" w:hAnsiTheme="minorHAnsi" w:cstheme="minorHAnsi"/>
          <w:b/>
          <w:sz w:val="24"/>
          <w:szCs w:val="24"/>
        </w:rPr>
        <w:t xml:space="preserve"> %</w:t>
      </w:r>
      <w:r w:rsidR="00221E21" w:rsidRPr="009063CA">
        <w:rPr>
          <w:rFonts w:asciiTheme="minorHAnsi" w:hAnsiTheme="minorHAnsi" w:cstheme="minorHAnsi"/>
          <w:sz w:val="24"/>
          <w:szCs w:val="24"/>
        </w:rPr>
        <w:t xml:space="preserve"> z </w:t>
      </w:r>
      <w:r w:rsidR="00E87E05" w:rsidRPr="009063CA">
        <w:rPr>
          <w:rFonts w:asciiTheme="minorHAnsi" w:hAnsiTheme="minorHAnsi" w:cstheme="minorHAnsi"/>
          <w:sz w:val="24"/>
          <w:szCs w:val="24"/>
        </w:rPr>
        <w:t xml:space="preserve">ceny díla včetně DPH uvedené v čl. 4 této </w:t>
      </w:r>
      <w:r w:rsidR="00916689" w:rsidRPr="009063CA">
        <w:rPr>
          <w:rFonts w:asciiTheme="minorHAnsi" w:hAnsiTheme="minorHAnsi" w:cstheme="minorHAnsi"/>
          <w:sz w:val="24"/>
          <w:szCs w:val="24"/>
        </w:rPr>
        <w:t>s</w:t>
      </w:r>
      <w:r w:rsidR="00E87E05" w:rsidRPr="009063CA">
        <w:rPr>
          <w:rFonts w:asciiTheme="minorHAnsi" w:hAnsiTheme="minorHAnsi" w:cstheme="minorHAnsi"/>
          <w:sz w:val="24"/>
          <w:szCs w:val="24"/>
        </w:rPr>
        <w:t>mlouvy, a to</w:t>
      </w:r>
      <w:r w:rsidR="00221E21" w:rsidRPr="009063CA">
        <w:rPr>
          <w:rFonts w:asciiTheme="minorHAnsi" w:hAnsiTheme="minorHAnsi" w:cstheme="minorHAnsi"/>
          <w:sz w:val="24"/>
          <w:szCs w:val="24"/>
        </w:rPr>
        <w:t xml:space="preserve"> za každý započatý den prodlení.</w:t>
      </w:r>
    </w:p>
    <w:p w:rsidR="00091A0D" w:rsidRPr="009063CA" w:rsidRDefault="00221E21" w:rsidP="00305B19">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Objednatel je povinen zaplatit zhotoviteli smluvní pokutu ve výši </w:t>
      </w:r>
      <w:r w:rsidRPr="009063CA">
        <w:rPr>
          <w:rFonts w:asciiTheme="minorHAnsi" w:hAnsiTheme="minorHAnsi" w:cstheme="minorHAnsi"/>
          <w:b/>
          <w:sz w:val="24"/>
          <w:szCs w:val="24"/>
        </w:rPr>
        <w:t>0,</w:t>
      </w:r>
      <w:r w:rsidR="00482DD4" w:rsidRPr="009063CA">
        <w:rPr>
          <w:rFonts w:asciiTheme="minorHAnsi" w:hAnsiTheme="minorHAnsi" w:cstheme="minorHAnsi"/>
          <w:b/>
          <w:sz w:val="24"/>
          <w:szCs w:val="24"/>
        </w:rPr>
        <w:t>2</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 z fakturované částky za každý započatý den prodlení se zaplacením faktury.</w:t>
      </w:r>
      <w:r w:rsidR="000F3C3F" w:rsidRPr="009063CA">
        <w:rPr>
          <w:rFonts w:asciiTheme="minorHAnsi" w:hAnsiTheme="minorHAnsi" w:cstheme="minorHAnsi"/>
          <w:sz w:val="24"/>
          <w:szCs w:val="24"/>
        </w:rPr>
        <w:t xml:space="preserve"> </w:t>
      </w:r>
    </w:p>
    <w:p w:rsidR="006B21B1" w:rsidRPr="009063CA" w:rsidRDefault="0018619C" w:rsidP="00305B19">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Smluvní strany se dohodly, že ujednáním o smluvních pokutách není dotčeno právo na náhradu škody vzniklé z porušení povinnosti, ke kterému se smluvní pokuta vztahuje.</w:t>
      </w:r>
    </w:p>
    <w:p w:rsidR="00221E21" w:rsidRPr="009063CA" w:rsidRDefault="0018619C" w:rsidP="00305B19">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sidDel="001719A4">
        <w:rPr>
          <w:rFonts w:asciiTheme="minorHAnsi" w:hAnsiTheme="minorHAnsi" w:cstheme="minorHAnsi"/>
          <w:sz w:val="24"/>
          <w:szCs w:val="24"/>
        </w:rPr>
        <w:t xml:space="preserve"> </w:t>
      </w:r>
      <w:r w:rsidR="00221E21" w:rsidRPr="009063CA">
        <w:rPr>
          <w:rFonts w:asciiTheme="minorHAnsi" w:hAnsiTheme="minorHAnsi" w:cstheme="minorHAnsi"/>
          <w:sz w:val="24"/>
          <w:szCs w:val="24"/>
        </w:rPr>
        <w:t xml:space="preserve">Strana povinná k uhrazení smluvní pokuty je povinna uhradit vyúčtované sankce nejpozději do 15 dnů ode dne obdržení příslušného vyúčtování. </w:t>
      </w:r>
    </w:p>
    <w:p w:rsidR="000F2FD6" w:rsidRPr="009063CA" w:rsidRDefault="000F2FD6" w:rsidP="003E1423">
      <w:pPr>
        <w:numPr>
          <w:ilvl w:val="1"/>
          <w:numId w:val="0"/>
        </w:numPr>
        <w:suppressAutoHyphens/>
        <w:spacing w:before="120" w:after="120" w:line="240" w:lineRule="auto"/>
        <w:ind w:left="578" w:right="-34" w:hanging="578"/>
        <w:jc w:val="center"/>
        <w:outlineLvl w:val="1"/>
        <w:rPr>
          <w:rFonts w:asciiTheme="minorHAnsi" w:hAnsiTheme="minorHAnsi" w:cstheme="minorHAnsi"/>
          <w:b/>
          <w:sz w:val="24"/>
          <w:szCs w:val="24"/>
        </w:rPr>
      </w:pPr>
    </w:p>
    <w:p w:rsidR="00221E21" w:rsidRPr="009063CA" w:rsidRDefault="00420A12" w:rsidP="00375357">
      <w:pPr>
        <w:keepNext/>
        <w:numPr>
          <w:ilvl w:val="1"/>
          <w:numId w:val="0"/>
        </w:numPr>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 xml:space="preserve">Článek </w:t>
      </w:r>
      <w:r w:rsidR="003F06E6" w:rsidRPr="009063CA">
        <w:rPr>
          <w:rFonts w:asciiTheme="minorHAnsi" w:hAnsiTheme="minorHAnsi" w:cstheme="minorHAnsi"/>
          <w:b/>
          <w:bCs/>
          <w:iCs/>
          <w:sz w:val="24"/>
          <w:szCs w:val="24"/>
        </w:rPr>
        <w:t>9</w:t>
      </w:r>
    </w:p>
    <w:p w:rsidR="00221E21" w:rsidRPr="009063CA"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 xml:space="preserve">Společná </w:t>
      </w:r>
      <w:r w:rsidR="00282BAB" w:rsidRPr="009063CA">
        <w:rPr>
          <w:rFonts w:asciiTheme="minorHAnsi" w:hAnsiTheme="minorHAnsi" w:cstheme="minorHAnsi"/>
          <w:b/>
          <w:sz w:val="24"/>
          <w:szCs w:val="24"/>
        </w:rPr>
        <w:t>ujednání</w:t>
      </w:r>
    </w:p>
    <w:p w:rsidR="00221E21" w:rsidRPr="009063CA" w:rsidRDefault="00221E21" w:rsidP="00305B19">
      <w:pPr>
        <w:keepNext/>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Přerušení postupu prací z pokynu objednatele, případně vinou objednatele, bude mít za následek posun termínu plnění o dobu přerušení.</w:t>
      </w:r>
    </w:p>
    <w:p w:rsidR="00221E21" w:rsidRPr="009063CA" w:rsidRDefault="00221E21" w:rsidP="00305B19">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se zavazuje spolupůsobit jako osoba povinná ve smyslu </w:t>
      </w:r>
      <w:r w:rsidRPr="009063CA">
        <w:rPr>
          <w:rFonts w:asciiTheme="minorHAnsi" w:hAnsiTheme="minorHAnsi" w:cstheme="minorHAnsi"/>
          <w:b/>
          <w:sz w:val="24"/>
          <w:szCs w:val="24"/>
        </w:rPr>
        <w:t xml:space="preserve">§ 2, </w:t>
      </w:r>
      <w:r w:rsidR="00AE400C">
        <w:rPr>
          <w:rFonts w:asciiTheme="minorHAnsi" w:hAnsiTheme="minorHAnsi" w:cstheme="minorHAnsi"/>
          <w:b/>
          <w:sz w:val="24"/>
          <w:szCs w:val="24"/>
        </w:rPr>
        <w:t>písm</w:t>
      </w:r>
      <w:r w:rsidRPr="009063CA">
        <w:rPr>
          <w:rFonts w:asciiTheme="minorHAnsi" w:hAnsiTheme="minorHAnsi" w:cstheme="minorHAnsi"/>
          <w:b/>
          <w:sz w:val="24"/>
          <w:szCs w:val="24"/>
        </w:rPr>
        <w:t xml:space="preserve">. e) </w:t>
      </w:r>
      <w:r w:rsidR="008F473B" w:rsidRPr="009063CA">
        <w:rPr>
          <w:rFonts w:asciiTheme="minorHAnsi" w:hAnsiTheme="minorHAnsi" w:cstheme="minorHAnsi"/>
          <w:b/>
          <w:sz w:val="24"/>
          <w:szCs w:val="24"/>
        </w:rPr>
        <w:t>zákona č.</w:t>
      </w:r>
      <w:r w:rsidR="00301994">
        <w:rPr>
          <w:rFonts w:asciiTheme="minorHAnsi" w:hAnsiTheme="minorHAnsi" w:cstheme="minorHAnsi"/>
          <w:b/>
          <w:sz w:val="24"/>
          <w:szCs w:val="24"/>
        </w:rPr>
        <w:t> </w:t>
      </w:r>
      <w:r w:rsidRPr="009063CA">
        <w:rPr>
          <w:rFonts w:asciiTheme="minorHAnsi" w:hAnsiTheme="minorHAnsi" w:cstheme="minorHAnsi"/>
          <w:b/>
          <w:sz w:val="24"/>
          <w:szCs w:val="24"/>
        </w:rPr>
        <w:t xml:space="preserve">320/2001 Sb., </w:t>
      </w:r>
      <w:r w:rsidRPr="009063CA">
        <w:rPr>
          <w:rFonts w:asciiTheme="minorHAnsi" w:hAnsiTheme="minorHAnsi" w:cstheme="minorHAnsi"/>
          <w:sz w:val="24"/>
          <w:szCs w:val="24"/>
        </w:rPr>
        <w:t>o finanční kontrole ve veřejné správě v platném znění.</w:t>
      </w:r>
    </w:p>
    <w:p w:rsidR="00221E21" w:rsidRPr="009063CA" w:rsidRDefault="00221E21" w:rsidP="00305B19">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Veškerá rozhodnutí, která mají vliv na změnu ceny díla a na jeho základní parametry, budou předem projednány s objednatelem, nebo s jeho zástupcem.</w:t>
      </w:r>
    </w:p>
    <w:p w:rsidR="00221E21" w:rsidRPr="009063CA" w:rsidRDefault="00221E21" w:rsidP="00305B19">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lastRenderedPageBreak/>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9063CA" w:rsidRDefault="00221E21" w:rsidP="00305B19">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221E21" w:rsidRPr="009063CA" w:rsidRDefault="00221E21" w:rsidP="00305B19">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Nebezpečí škody na zhotovovaném díle přechází na objednatele předáním díla. Vlastnické právo na zhotovované věci nabývá objednatel úplným zaplacením ceny za dílo.</w:t>
      </w:r>
    </w:p>
    <w:p w:rsidR="00221E21" w:rsidRPr="009063CA" w:rsidRDefault="00221E21" w:rsidP="00305B19">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V případě, že součástí díla bude nehmotný statek, jenž je předmětem úpravy </w:t>
      </w:r>
      <w:r w:rsidR="00C45593" w:rsidRPr="00A9305C">
        <w:rPr>
          <w:rFonts w:asciiTheme="minorHAnsi" w:hAnsiTheme="minorHAnsi" w:cstheme="minorHAnsi"/>
          <w:b/>
          <w:sz w:val="24"/>
          <w:szCs w:val="24"/>
        </w:rPr>
        <w:t>OZ</w:t>
      </w:r>
      <w:r w:rsidR="00753D7C" w:rsidRPr="009063CA">
        <w:rPr>
          <w:rFonts w:asciiTheme="minorHAnsi" w:hAnsiTheme="minorHAnsi" w:cstheme="minorHAnsi"/>
          <w:sz w:val="24"/>
          <w:szCs w:val="24"/>
        </w:rPr>
        <w:t xml:space="preserve"> a</w:t>
      </w:r>
      <w:r w:rsidR="00AB74C8">
        <w:rPr>
          <w:rFonts w:asciiTheme="minorHAnsi" w:hAnsiTheme="minorHAnsi" w:cstheme="minorHAnsi"/>
          <w:sz w:val="24"/>
          <w:szCs w:val="24"/>
        </w:rPr>
        <w:t> </w:t>
      </w:r>
      <w:r w:rsidRPr="00A9305C">
        <w:rPr>
          <w:rFonts w:asciiTheme="minorHAnsi" w:hAnsiTheme="minorHAnsi" w:cstheme="minorHAnsi"/>
          <w:b/>
          <w:sz w:val="24"/>
          <w:szCs w:val="24"/>
        </w:rPr>
        <w:t>zákona č. 121/2000 Sb., o právu autorském, o právech souvisejících s právem autorským a</w:t>
      </w:r>
      <w:r w:rsidR="00305B19">
        <w:rPr>
          <w:rFonts w:asciiTheme="minorHAnsi" w:hAnsiTheme="minorHAnsi" w:cstheme="minorHAnsi"/>
          <w:b/>
          <w:sz w:val="24"/>
          <w:szCs w:val="24"/>
        </w:rPr>
        <w:t> </w:t>
      </w:r>
      <w:r w:rsidRPr="00A9305C">
        <w:rPr>
          <w:rFonts w:asciiTheme="minorHAnsi" w:hAnsiTheme="minorHAnsi" w:cstheme="minorHAnsi"/>
          <w:b/>
          <w:sz w:val="24"/>
          <w:szCs w:val="24"/>
        </w:rPr>
        <w:t>o</w:t>
      </w:r>
      <w:r w:rsidR="00305B19">
        <w:rPr>
          <w:rFonts w:asciiTheme="minorHAnsi" w:hAnsiTheme="minorHAnsi" w:cstheme="minorHAnsi"/>
          <w:b/>
          <w:sz w:val="24"/>
          <w:szCs w:val="24"/>
        </w:rPr>
        <w:t> </w:t>
      </w:r>
      <w:r w:rsidRPr="00A9305C">
        <w:rPr>
          <w:rFonts w:asciiTheme="minorHAnsi" w:hAnsiTheme="minorHAnsi" w:cstheme="minorHAnsi"/>
          <w:b/>
          <w:sz w:val="24"/>
          <w:szCs w:val="24"/>
        </w:rPr>
        <w:t>změně některých zákonů (autorský zákon), ve znění pozdějších předpisů</w:t>
      </w:r>
      <w:r w:rsidRPr="009063CA">
        <w:rPr>
          <w:rFonts w:asciiTheme="minorHAnsi" w:hAnsiTheme="minorHAnsi" w:cstheme="minorHAnsi"/>
          <w:sz w:val="24"/>
          <w:szCs w:val="24"/>
        </w:rPr>
        <w:t xml:space="preserve">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9063CA">
        <w:rPr>
          <w:rFonts w:asciiTheme="minorHAnsi" w:hAnsiTheme="minorHAnsi" w:cstheme="minorHAnsi"/>
          <w:sz w:val="24"/>
          <w:szCs w:val="24"/>
        </w:rPr>
        <w:t> </w:t>
      </w:r>
      <w:r w:rsidRPr="009063CA">
        <w:rPr>
          <w:rFonts w:asciiTheme="minorHAnsi" w:hAnsiTheme="minorHAnsi" w:cstheme="minorHAnsi"/>
          <w:b/>
          <w:sz w:val="24"/>
          <w:szCs w:val="24"/>
        </w:rPr>
        <w:t>čl</w:t>
      </w:r>
      <w:r w:rsidR="00375357" w:rsidRPr="009063CA">
        <w:rPr>
          <w:rFonts w:asciiTheme="minorHAnsi" w:hAnsiTheme="minorHAnsi" w:cstheme="minorHAnsi"/>
          <w:b/>
          <w:sz w:val="24"/>
          <w:szCs w:val="24"/>
        </w:rPr>
        <w:t>.</w:t>
      </w:r>
      <w:r w:rsidRPr="009063CA">
        <w:rPr>
          <w:rFonts w:asciiTheme="minorHAnsi" w:hAnsiTheme="minorHAnsi" w:cstheme="minorHAnsi"/>
          <w:b/>
          <w:sz w:val="24"/>
          <w:szCs w:val="24"/>
        </w:rPr>
        <w:t xml:space="preserve"> 4</w:t>
      </w:r>
      <w:r w:rsidRPr="009063CA">
        <w:rPr>
          <w:rFonts w:asciiTheme="minorHAnsi" w:hAnsiTheme="minorHAnsi" w:cstheme="minorHAnsi"/>
          <w:sz w:val="24"/>
          <w:szCs w:val="24"/>
        </w:rPr>
        <w:t xml:space="preserve"> této smlouvy a zhotovitel není oprávněn požadovat jakoukoli další platbu za užívání díla.</w:t>
      </w:r>
    </w:p>
    <w:p w:rsidR="00B72D2D" w:rsidRPr="009063CA" w:rsidRDefault="00B72D2D" w:rsidP="00305B19">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9063CA" w:rsidRDefault="00B72D2D" w:rsidP="00305B19">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9063CA" w:rsidRDefault="008B5557" w:rsidP="00305B19">
      <w:pPr>
        <w:numPr>
          <w:ilvl w:val="0"/>
          <w:numId w:val="4"/>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Kterákoli ze smluvních stran může odstoupit od</w:t>
      </w:r>
      <w:r w:rsidR="00B72D2D" w:rsidRPr="009063CA">
        <w:rPr>
          <w:rFonts w:asciiTheme="minorHAnsi" w:hAnsiTheme="minorHAnsi" w:cstheme="minorHAnsi"/>
          <w:sz w:val="24"/>
          <w:szCs w:val="24"/>
        </w:rPr>
        <w:t xml:space="preserve"> této smlouvy</w:t>
      </w:r>
      <w:r w:rsidRPr="009063CA">
        <w:rPr>
          <w:rFonts w:asciiTheme="minorHAnsi" w:eastAsia="Times New Roman" w:hAnsiTheme="minorHAnsi" w:cstheme="minorHAnsi"/>
          <w:sz w:val="24"/>
          <w:szCs w:val="24"/>
          <w:lang w:eastAsia="ar-SA"/>
        </w:rPr>
        <w:t>, poruší-li druhá strana podstatným způsobem své smluvní povinnosti, přestože byla na tuto skutečnost prokazatelným způsobem (doporučeným dopisem) upozorněna.</w:t>
      </w:r>
    </w:p>
    <w:p w:rsidR="008B5557" w:rsidRPr="009063CA" w:rsidRDefault="008B5557" w:rsidP="003E1423">
      <w:pPr>
        <w:suppressAutoHyphens/>
        <w:overflowPunct w:val="0"/>
        <w:autoSpaceDE w:val="0"/>
        <w:spacing w:before="120" w:after="120" w:line="240" w:lineRule="auto"/>
        <w:ind w:left="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w:t>
      </w:r>
      <w:r w:rsidR="00DE650E" w:rsidRPr="009063CA">
        <w:rPr>
          <w:rFonts w:asciiTheme="minorHAnsi" w:eastAsia="Times New Roman" w:hAnsiTheme="minorHAnsi" w:cstheme="minorHAnsi"/>
          <w:sz w:val="24"/>
          <w:szCs w:val="24"/>
          <w:lang w:eastAsia="ar-SA"/>
        </w:rPr>
        <w:t> </w:t>
      </w:r>
      <w:r w:rsidRPr="009063CA">
        <w:rPr>
          <w:rFonts w:asciiTheme="minorHAnsi" w:eastAsia="Times New Roman" w:hAnsiTheme="minorHAnsi" w:cstheme="minorHAnsi"/>
          <w:sz w:val="24"/>
          <w:szCs w:val="24"/>
          <w:lang w:eastAsia="ar-SA"/>
        </w:rPr>
        <w:t>před uplynutím lhůty dodatečného plnění, poté, co</w:t>
      </w:r>
      <w:r w:rsidR="00B72D2D" w:rsidRPr="009063CA">
        <w:rPr>
          <w:rFonts w:asciiTheme="minorHAnsi" w:hAnsiTheme="minorHAnsi" w:cstheme="minorHAnsi"/>
          <w:sz w:val="24"/>
          <w:szCs w:val="24"/>
        </w:rPr>
        <w:t xml:space="preserve"> prohlášení </w:t>
      </w:r>
      <w:r w:rsidRPr="009063CA">
        <w:rPr>
          <w:rFonts w:asciiTheme="minorHAnsi" w:eastAsia="Times New Roman" w:hAnsiTheme="minorHAnsi" w:cstheme="minorHAnsi"/>
          <w:sz w:val="24"/>
          <w:szCs w:val="24"/>
          <w:lang w:eastAsia="ar-SA"/>
        </w:rPr>
        <w:t>druhé smluvní strany obdržela.</w:t>
      </w:r>
    </w:p>
    <w:p w:rsidR="008B5557" w:rsidRPr="009063CA" w:rsidRDefault="008B5557" w:rsidP="00305B19">
      <w:pPr>
        <w:numPr>
          <w:ilvl w:val="0"/>
          <w:numId w:val="4"/>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Objednatel má dále právo bez předchozího písemného upozornění od smlouvy odstoupit:</w:t>
      </w:r>
    </w:p>
    <w:p w:rsidR="008B5557" w:rsidRPr="009063CA" w:rsidRDefault="008B5557" w:rsidP="00305B19">
      <w:pPr>
        <w:numPr>
          <w:ilvl w:val="0"/>
          <w:numId w:val="13"/>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při prodlení s předáním díla ze strany zhotovitele po dobu delší než 30 kalendářních dnů; a nebo</w:t>
      </w:r>
    </w:p>
    <w:p w:rsidR="008B5557" w:rsidRPr="009063CA" w:rsidRDefault="008B5557" w:rsidP="00305B19">
      <w:pPr>
        <w:numPr>
          <w:ilvl w:val="0"/>
          <w:numId w:val="13"/>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lastRenderedPageBreak/>
        <w:t xml:space="preserve">při zjištění, že </w:t>
      </w:r>
      <w:r w:rsidR="00BD5F15" w:rsidRPr="009063CA">
        <w:rPr>
          <w:rFonts w:asciiTheme="minorHAnsi" w:hAnsiTheme="minorHAnsi" w:cstheme="minorHAnsi"/>
          <w:bCs/>
          <w:iCs/>
          <w:sz w:val="24"/>
          <w:szCs w:val="24"/>
        </w:rPr>
        <w:t>dílo</w:t>
      </w:r>
      <w:r w:rsidRPr="009063CA">
        <w:rPr>
          <w:rFonts w:asciiTheme="minorHAnsi" w:hAnsiTheme="minorHAnsi" w:cstheme="minorHAnsi"/>
          <w:bCs/>
          <w:iCs/>
          <w:sz w:val="24"/>
          <w:szCs w:val="24"/>
        </w:rPr>
        <w:t xml:space="preserve"> neodpovíd</w:t>
      </w:r>
      <w:r w:rsidR="00282BAB" w:rsidRPr="009063CA">
        <w:rPr>
          <w:rFonts w:asciiTheme="minorHAnsi" w:hAnsiTheme="minorHAnsi" w:cstheme="minorHAnsi"/>
          <w:bCs/>
          <w:iCs/>
          <w:sz w:val="24"/>
          <w:szCs w:val="24"/>
        </w:rPr>
        <w:t>á</w:t>
      </w:r>
      <w:r w:rsidRPr="009063CA">
        <w:rPr>
          <w:rFonts w:asciiTheme="minorHAnsi" w:hAnsiTheme="minorHAnsi" w:cstheme="minorHAnsi"/>
          <w:bCs/>
          <w:iCs/>
          <w:sz w:val="24"/>
          <w:szCs w:val="24"/>
        </w:rPr>
        <w:t xml:space="preserve"> požadavkům objednatele</w:t>
      </w:r>
      <w:r w:rsidR="00282BAB" w:rsidRPr="009063CA">
        <w:rPr>
          <w:rFonts w:asciiTheme="minorHAnsi" w:hAnsiTheme="minorHAnsi" w:cstheme="minorHAnsi"/>
          <w:bCs/>
          <w:iCs/>
          <w:sz w:val="24"/>
          <w:szCs w:val="24"/>
        </w:rPr>
        <w:t xml:space="preserve"> </w:t>
      </w:r>
      <w:r w:rsidR="00BD5F15" w:rsidRPr="009063CA">
        <w:rPr>
          <w:rFonts w:asciiTheme="minorHAnsi" w:hAnsiTheme="minorHAnsi" w:cstheme="minorHAnsi"/>
          <w:bCs/>
          <w:iCs/>
          <w:sz w:val="24"/>
          <w:szCs w:val="24"/>
        </w:rPr>
        <w:t xml:space="preserve">stanoveným </w:t>
      </w:r>
      <w:r w:rsidRPr="009063CA">
        <w:rPr>
          <w:rFonts w:asciiTheme="minorHAnsi" w:hAnsiTheme="minorHAnsi" w:cstheme="minorHAnsi"/>
          <w:bCs/>
          <w:iCs/>
          <w:sz w:val="24"/>
          <w:szCs w:val="24"/>
        </w:rPr>
        <w:t>v zadávací dokumentaci; a nebo</w:t>
      </w:r>
    </w:p>
    <w:p w:rsidR="008B5557" w:rsidRPr="009063CA" w:rsidRDefault="008B5557" w:rsidP="00305B19">
      <w:pPr>
        <w:numPr>
          <w:ilvl w:val="0"/>
          <w:numId w:val="13"/>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 xml:space="preserve">v případě, že zhotovitel uvedl ve své nabídce podané v předchozím </w:t>
      </w:r>
      <w:r w:rsidR="00282BAB" w:rsidRPr="009063CA">
        <w:rPr>
          <w:rFonts w:asciiTheme="minorHAnsi" w:hAnsiTheme="minorHAnsi" w:cstheme="minorHAnsi"/>
          <w:bCs/>
          <w:iCs/>
          <w:sz w:val="24"/>
          <w:szCs w:val="24"/>
        </w:rPr>
        <w:t xml:space="preserve">poptávkovém </w:t>
      </w:r>
      <w:r w:rsidRPr="009063CA">
        <w:rPr>
          <w:rFonts w:asciiTheme="minorHAnsi" w:hAnsiTheme="minorHAnsi" w:cstheme="minorHAnsi"/>
          <w:bCs/>
          <w:iCs/>
          <w:sz w:val="24"/>
          <w:szCs w:val="24"/>
        </w:rPr>
        <w:t xml:space="preserve">řízení informace nebo doklady, které neodpovídají skutečnosti a měly nebo mohly mít vliv na výsledek zadávacího řízení; a </w:t>
      </w:r>
    </w:p>
    <w:p w:rsidR="00BD5F15" w:rsidRPr="009063CA" w:rsidRDefault="008B5557" w:rsidP="00305B19">
      <w:pPr>
        <w:numPr>
          <w:ilvl w:val="0"/>
          <w:numId w:val="13"/>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bude-li zahájeno insolvenční řízení dle zákona č. 182/2006 Sb., o úpadku a způsobech jeho řešení, v platném znění, jehož předmětem bude úpadek nebo hrozící úpadek zhotovitele, zhotovitel je povinen tuto skutečnost oznámit neprodleně objednateli.</w:t>
      </w:r>
    </w:p>
    <w:p w:rsidR="00B72D2D" w:rsidRDefault="00E34BB8" w:rsidP="00305B19">
      <w:pPr>
        <w:numPr>
          <w:ilvl w:val="0"/>
          <w:numId w:val="4"/>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 xml:space="preserve">Objednatel má nárok na uplatnění náhrady škody v případě, že zhotovitel dílo řádně nedokončí. Náhrada škody bude vypočítána tak, že objednatel provede </w:t>
      </w:r>
      <w:r w:rsidR="00032DA6" w:rsidRPr="009063CA">
        <w:rPr>
          <w:rFonts w:asciiTheme="minorHAnsi" w:eastAsia="Times New Roman" w:hAnsiTheme="minorHAnsi" w:cstheme="minorHAnsi"/>
          <w:sz w:val="24"/>
          <w:szCs w:val="24"/>
          <w:lang w:eastAsia="ar-SA"/>
        </w:rPr>
        <w:t xml:space="preserve">výběr nového </w:t>
      </w:r>
      <w:r w:rsidRPr="009063CA">
        <w:rPr>
          <w:rFonts w:asciiTheme="minorHAnsi" w:eastAsia="Times New Roman" w:hAnsiTheme="minorHAnsi" w:cstheme="minorHAnsi"/>
          <w:sz w:val="24"/>
          <w:szCs w:val="24"/>
          <w:lang w:eastAsia="ar-SA"/>
        </w:rPr>
        <w:t xml:space="preserve">zhotovitele, který dokončí </w:t>
      </w:r>
      <w:r w:rsidR="008F61C8" w:rsidRPr="009063CA">
        <w:rPr>
          <w:rFonts w:asciiTheme="minorHAnsi" w:eastAsia="Times New Roman" w:hAnsiTheme="minorHAnsi" w:cstheme="minorHAnsi"/>
          <w:sz w:val="24"/>
          <w:szCs w:val="24"/>
          <w:lang w:eastAsia="ar-SA"/>
        </w:rPr>
        <w:t>rozpracované</w:t>
      </w:r>
      <w:r w:rsidRPr="009063CA">
        <w:rPr>
          <w:rFonts w:asciiTheme="minorHAnsi" w:eastAsia="Times New Roman" w:hAnsiTheme="minorHAnsi" w:cstheme="minorHAnsi"/>
          <w:sz w:val="24"/>
          <w:szCs w:val="24"/>
          <w:lang w:eastAsia="ar-SA"/>
        </w:rPr>
        <w:t xml:space="preserve">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(uchazeče, jehož nabídka bude v novém </w:t>
      </w:r>
      <w:r w:rsidR="00032DA6" w:rsidRPr="009063CA">
        <w:rPr>
          <w:rFonts w:asciiTheme="minorHAnsi" w:eastAsia="Times New Roman" w:hAnsiTheme="minorHAnsi" w:cstheme="minorHAnsi"/>
          <w:sz w:val="24"/>
          <w:szCs w:val="24"/>
          <w:lang w:eastAsia="ar-SA"/>
        </w:rPr>
        <w:t xml:space="preserve">poptávkovém </w:t>
      </w:r>
      <w:r w:rsidRPr="009063CA">
        <w:rPr>
          <w:rFonts w:asciiTheme="minorHAnsi" w:eastAsia="Times New Roman" w:hAnsiTheme="minorHAnsi" w:cstheme="minorHAnsi"/>
          <w:sz w:val="24"/>
          <w:szCs w:val="24"/>
          <w:lang w:eastAsia="ar-SA"/>
        </w:rPr>
        <w:t>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w:t>
      </w:r>
      <w:r w:rsidR="00B72D2D" w:rsidRPr="009063CA">
        <w:rPr>
          <w:rFonts w:asciiTheme="minorHAnsi" w:eastAsia="Times New Roman" w:hAnsiTheme="minorHAnsi" w:cstheme="minorHAnsi"/>
          <w:sz w:val="24"/>
          <w:szCs w:val="24"/>
          <w:lang w:eastAsia="ar-SA"/>
        </w:rPr>
        <w:t xml:space="preserve"> dnem </w:t>
      </w:r>
      <w:r w:rsidRPr="009063CA">
        <w:rPr>
          <w:rFonts w:asciiTheme="minorHAnsi" w:eastAsia="Times New Roman" w:hAnsiTheme="minorHAnsi" w:cstheme="minorHAnsi"/>
          <w:sz w:val="24"/>
          <w:szCs w:val="24"/>
          <w:lang w:eastAsia="ar-SA"/>
        </w:rPr>
        <w:t>splatnosti, je den doručení vyčíslení způsobené škody</w:t>
      </w:r>
      <w:r w:rsidR="00B72D2D" w:rsidRPr="009063CA">
        <w:rPr>
          <w:rFonts w:asciiTheme="minorHAnsi" w:eastAsia="Times New Roman" w:hAnsiTheme="minorHAnsi" w:cstheme="minorHAnsi"/>
          <w:sz w:val="24"/>
          <w:szCs w:val="24"/>
          <w:lang w:eastAsia="ar-SA"/>
        </w:rPr>
        <w:t xml:space="preserve"> zhotoviteli.</w:t>
      </w:r>
      <w:r w:rsidRPr="009063CA">
        <w:rPr>
          <w:rFonts w:asciiTheme="minorHAnsi" w:eastAsia="Times New Roman" w:hAnsiTheme="minorHAnsi" w:cstheme="minorHAnsi"/>
          <w:sz w:val="24"/>
          <w:szCs w:val="24"/>
          <w:lang w:eastAsia="ar-SA"/>
        </w:rPr>
        <w:t xml:space="preserve"> Objednatel je oprávněn splatnou škodu započíst oproti splatným pohledávkám zhotovitele u objednatele, s čímž zhotovitel vyslovuje souhlas. Objednatel je povinen zaslat zhotoviteli písemné sdělení o vzájemném započtení splatných pohledávek.</w:t>
      </w:r>
    </w:p>
    <w:p w:rsidR="00301994" w:rsidRDefault="00301994" w:rsidP="00301994">
      <w:pPr>
        <w:suppressAutoHyphens/>
        <w:overflowPunct w:val="0"/>
        <w:autoSpaceDE w:val="0"/>
        <w:spacing w:before="120" w:after="120" w:line="240" w:lineRule="auto"/>
        <w:jc w:val="both"/>
        <w:textAlignment w:val="baseline"/>
        <w:rPr>
          <w:rFonts w:asciiTheme="minorHAnsi" w:eastAsia="Times New Roman" w:hAnsiTheme="minorHAnsi" w:cstheme="minorHAnsi"/>
          <w:sz w:val="24"/>
          <w:szCs w:val="24"/>
          <w:lang w:eastAsia="ar-SA"/>
        </w:rPr>
      </w:pPr>
    </w:p>
    <w:p w:rsidR="00221E21" w:rsidRPr="009063CA" w:rsidRDefault="00420A12" w:rsidP="003E1423">
      <w:pPr>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t xml:space="preserve">Článek </w:t>
      </w:r>
      <w:r w:rsidR="000F3C3F" w:rsidRPr="009063CA">
        <w:rPr>
          <w:rFonts w:asciiTheme="minorHAnsi" w:hAnsiTheme="minorHAnsi" w:cstheme="minorHAnsi"/>
          <w:b/>
          <w:sz w:val="24"/>
          <w:szCs w:val="24"/>
          <w:lang w:eastAsia="ar-SA"/>
        </w:rPr>
        <w:t>10</w:t>
      </w:r>
    </w:p>
    <w:p w:rsidR="00221E21" w:rsidRPr="009063CA" w:rsidRDefault="00221E21" w:rsidP="003E1423">
      <w:pPr>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t>Závěrečná ujednání</w:t>
      </w:r>
    </w:p>
    <w:p w:rsidR="000F3C3F" w:rsidRPr="009063CA" w:rsidRDefault="008D22A9" w:rsidP="00305B19">
      <w:pPr>
        <w:numPr>
          <w:ilvl w:val="0"/>
          <w:numId w:val="9"/>
        </w:numPr>
        <w:suppressAutoHyphens/>
        <w:spacing w:before="120" w:after="120" w:line="240" w:lineRule="auto"/>
        <w:ind w:left="567" w:right="-34" w:hanging="567"/>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Smluvní strany se dohodly, že případné spory vzniklé ze závazků sjednaných touto smlouvou budou přednostně řešit smírnou cestou</w:t>
      </w:r>
      <w:r w:rsidR="000F3C3F" w:rsidRPr="009063CA">
        <w:rPr>
          <w:rFonts w:asciiTheme="minorHAnsi" w:eastAsia="Times New Roman" w:hAnsiTheme="minorHAnsi" w:cstheme="minorHAnsi"/>
          <w:sz w:val="24"/>
          <w:szCs w:val="24"/>
          <w:lang w:eastAsia="ar-SA"/>
        </w:rPr>
        <w:t>.</w:t>
      </w:r>
    </w:p>
    <w:p w:rsidR="00E34BB8" w:rsidRPr="009063CA" w:rsidRDefault="005543CD" w:rsidP="00305B19">
      <w:pPr>
        <w:numPr>
          <w:ilvl w:val="0"/>
          <w:numId w:val="9"/>
        </w:numPr>
        <w:suppressAutoHyphens/>
        <w:spacing w:before="120" w:after="120" w:line="240" w:lineRule="auto"/>
        <w:ind w:left="567" w:right="-34" w:hanging="567"/>
        <w:jc w:val="both"/>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Zhotovitel</w:t>
      </w:r>
      <w:r w:rsidR="008F61C8" w:rsidRPr="009063CA">
        <w:rPr>
          <w:rFonts w:asciiTheme="minorHAnsi" w:eastAsia="Times New Roman" w:hAnsiTheme="minorHAnsi" w:cstheme="minorHAnsi"/>
          <w:sz w:val="24"/>
          <w:szCs w:val="24"/>
          <w:lang w:eastAsia="ar-SA"/>
        </w:rPr>
        <w:t xml:space="preserve"> není </w:t>
      </w:r>
      <w:r w:rsidRPr="009063CA">
        <w:rPr>
          <w:rFonts w:asciiTheme="minorHAnsi" w:eastAsia="Times New Roman" w:hAnsiTheme="minorHAnsi" w:cstheme="minorHAnsi"/>
          <w:sz w:val="24"/>
          <w:szCs w:val="24"/>
          <w:lang w:eastAsia="ar-SA"/>
        </w:rPr>
        <w:t>oprávněn posto</w:t>
      </w:r>
      <w:r w:rsidR="0018619C" w:rsidRPr="009063CA">
        <w:rPr>
          <w:rFonts w:asciiTheme="minorHAnsi" w:eastAsia="Times New Roman" w:hAnsiTheme="minorHAnsi" w:cstheme="minorHAnsi"/>
          <w:sz w:val="24"/>
          <w:szCs w:val="24"/>
          <w:lang w:eastAsia="ar-SA"/>
        </w:rPr>
        <w:t xml:space="preserve">upit </w:t>
      </w:r>
      <w:r w:rsidR="00836A20">
        <w:rPr>
          <w:rFonts w:asciiTheme="minorHAnsi" w:eastAsia="Times New Roman" w:hAnsiTheme="minorHAnsi" w:cstheme="minorHAnsi"/>
          <w:sz w:val="24"/>
          <w:szCs w:val="24"/>
          <w:lang w:eastAsia="ar-SA"/>
        </w:rPr>
        <w:t xml:space="preserve">jakékoliv </w:t>
      </w:r>
      <w:r w:rsidR="0018619C" w:rsidRPr="009063CA">
        <w:rPr>
          <w:rFonts w:asciiTheme="minorHAnsi" w:eastAsia="Times New Roman" w:hAnsiTheme="minorHAnsi" w:cstheme="minorHAnsi"/>
          <w:sz w:val="24"/>
          <w:szCs w:val="24"/>
          <w:lang w:eastAsia="ar-SA"/>
        </w:rPr>
        <w:t>pohledávk</w:t>
      </w:r>
      <w:r w:rsidR="00836A20">
        <w:rPr>
          <w:rFonts w:asciiTheme="minorHAnsi" w:eastAsia="Times New Roman" w:hAnsiTheme="minorHAnsi" w:cstheme="minorHAnsi"/>
          <w:sz w:val="24"/>
          <w:szCs w:val="24"/>
          <w:lang w:eastAsia="ar-SA"/>
        </w:rPr>
        <w:t>y za objednatelem vzniklé z této</w:t>
      </w:r>
      <w:r w:rsidR="0018619C" w:rsidRPr="009063CA">
        <w:rPr>
          <w:rFonts w:asciiTheme="minorHAnsi" w:eastAsia="Times New Roman" w:hAnsiTheme="minorHAnsi" w:cstheme="minorHAnsi"/>
          <w:sz w:val="24"/>
          <w:szCs w:val="24"/>
          <w:lang w:eastAsia="ar-SA"/>
        </w:rPr>
        <w:t xml:space="preserve"> </w:t>
      </w:r>
      <w:r w:rsidRPr="009063CA">
        <w:rPr>
          <w:rFonts w:asciiTheme="minorHAnsi" w:eastAsia="Times New Roman" w:hAnsiTheme="minorHAnsi" w:cstheme="minorHAnsi"/>
          <w:sz w:val="24"/>
          <w:szCs w:val="24"/>
          <w:lang w:eastAsia="ar-SA"/>
        </w:rPr>
        <w:t>smlouvy</w:t>
      </w:r>
      <w:r w:rsidR="008F473B">
        <w:rPr>
          <w:rFonts w:asciiTheme="minorHAnsi" w:eastAsia="Times New Roman" w:hAnsiTheme="minorHAnsi" w:cstheme="minorHAnsi"/>
          <w:sz w:val="24"/>
          <w:szCs w:val="24"/>
          <w:lang w:eastAsia="ar-SA"/>
        </w:rPr>
        <w:t xml:space="preserve">, </w:t>
      </w:r>
      <w:r w:rsidR="00836A20">
        <w:rPr>
          <w:rFonts w:asciiTheme="minorHAnsi" w:eastAsia="Times New Roman" w:hAnsiTheme="minorHAnsi" w:cstheme="minorHAnsi"/>
          <w:sz w:val="24"/>
          <w:szCs w:val="24"/>
          <w:lang w:eastAsia="ar-SA"/>
        </w:rPr>
        <w:t xml:space="preserve">či v souvislosti s touto smlouvou na </w:t>
      </w:r>
      <w:r w:rsidRPr="009063CA">
        <w:rPr>
          <w:rFonts w:asciiTheme="minorHAnsi" w:eastAsia="Times New Roman" w:hAnsiTheme="minorHAnsi" w:cstheme="minorHAnsi"/>
          <w:sz w:val="24"/>
          <w:szCs w:val="24"/>
          <w:lang w:eastAsia="ar-SA"/>
        </w:rPr>
        <w:t>třetí osob</w:t>
      </w:r>
      <w:r w:rsidR="00836A20">
        <w:rPr>
          <w:rFonts w:asciiTheme="minorHAnsi" w:eastAsia="Times New Roman" w:hAnsiTheme="minorHAnsi" w:cstheme="minorHAnsi"/>
          <w:sz w:val="24"/>
          <w:szCs w:val="24"/>
          <w:lang w:eastAsia="ar-SA"/>
        </w:rPr>
        <w:t>u</w:t>
      </w:r>
      <w:r w:rsidRPr="009063CA">
        <w:rPr>
          <w:rFonts w:asciiTheme="minorHAnsi" w:eastAsia="Times New Roman" w:hAnsiTheme="minorHAnsi" w:cstheme="minorHAnsi"/>
          <w:sz w:val="24"/>
          <w:szCs w:val="24"/>
          <w:lang w:eastAsia="ar-SA"/>
        </w:rPr>
        <w:t xml:space="preserve"> bez předchozího písemného souhlasu objednatele. </w:t>
      </w:r>
    </w:p>
    <w:p w:rsidR="00221E21" w:rsidRPr="009063CA" w:rsidRDefault="00221E21" w:rsidP="00305B19">
      <w:pPr>
        <w:numPr>
          <w:ilvl w:val="0"/>
          <w:numId w:val="9"/>
        </w:numPr>
        <w:suppressAutoHyphens/>
        <w:spacing w:before="120" w:after="120" w:line="240" w:lineRule="auto"/>
        <w:ind w:left="567" w:hanging="567"/>
        <w:jc w:val="both"/>
        <w:rPr>
          <w:rFonts w:asciiTheme="minorHAnsi" w:hAnsiTheme="minorHAnsi" w:cstheme="minorHAnsi"/>
          <w:sz w:val="24"/>
          <w:szCs w:val="24"/>
        </w:rPr>
      </w:pPr>
      <w:r w:rsidRPr="009063CA">
        <w:rPr>
          <w:rFonts w:asciiTheme="minorHAnsi" w:hAnsiTheme="minorHAnsi" w:cstheme="minorHAnsi"/>
          <w:sz w:val="24"/>
          <w:szCs w:val="24"/>
        </w:rPr>
        <w:t>Změny a doplňky této smlouvy lze provádět pouze písemnými oboustranně dohodnutými dodatky, které se stanou nedílnou součástí této smlouvy.</w:t>
      </w:r>
      <w:r w:rsidR="00916689" w:rsidRPr="009063CA">
        <w:rPr>
          <w:rFonts w:asciiTheme="minorHAnsi" w:eastAsia="Times New Roman" w:hAnsiTheme="minorHAnsi" w:cstheme="minorHAnsi"/>
          <w:sz w:val="24"/>
          <w:szCs w:val="24"/>
          <w:lang w:eastAsia="ar-SA"/>
        </w:rPr>
        <w:t xml:space="preserve"> </w:t>
      </w:r>
    </w:p>
    <w:p w:rsidR="00221E21" w:rsidRPr="009063CA" w:rsidRDefault="00836A20" w:rsidP="00305B19">
      <w:pPr>
        <w:numPr>
          <w:ilvl w:val="0"/>
          <w:numId w:val="9"/>
        </w:numPr>
        <w:suppressAutoHyphens/>
        <w:spacing w:before="120" w:after="120" w:line="240" w:lineRule="auto"/>
        <w:ind w:left="567" w:hanging="567"/>
        <w:jc w:val="both"/>
        <w:rPr>
          <w:rFonts w:asciiTheme="minorHAnsi" w:hAnsiTheme="minorHAnsi" w:cstheme="minorHAnsi"/>
          <w:sz w:val="24"/>
          <w:szCs w:val="24"/>
        </w:rPr>
      </w:pPr>
      <w:r>
        <w:rPr>
          <w:rFonts w:asciiTheme="minorHAnsi" w:eastAsia="Times New Roman" w:hAnsiTheme="minorHAnsi" w:cstheme="minorHAnsi"/>
          <w:snapToGrid w:val="0"/>
          <w:color w:val="000000"/>
          <w:sz w:val="24"/>
          <w:szCs w:val="24"/>
          <w:lang w:eastAsia="cs-CZ"/>
        </w:rPr>
        <w:t xml:space="preserve">V ostatním se řídí práva a povinnosti smluvních stran ustanoveními </w:t>
      </w:r>
      <w:r w:rsidR="00C45593" w:rsidRPr="00A9305C">
        <w:rPr>
          <w:rFonts w:asciiTheme="minorHAnsi" w:eastAsia="Times New Roman" w:hAnsiTheme="minorHAnsi" w:cstheme="minorHAnsi"/>
          <w:b/>
          <w:snapToGrid w:val="0"/>
          <w:color w:val="000000"/>
          <w:sz w:val="24"/>
          <w:szCs w:val="24"/>
          <w:lang w:eastAsia="cs-CZ"/>
        </w:rPr>
        <w:t>OZ</w:t>
      </w:r>
      <w:r w:rsidR="00221E21" w:rsidRPr="009063CA">
        <w:rPr>
          <w:rFonts w:asciiTheme="minorHAnsi" w:hAnsiTheme="minorHAnsi" w:cstheme="minorHAnsi"/>
          <w:sz w:val="24"/>
          <w:szCs w:val="24"/>
        </w:rPr>
        <w:t>.</w:t>
      </w:r>
    </w:p>
    <w:p w:rsidR="00A9305C" w:rsidRPr="00A9305C" w:rsidRDefault="00A9305C" w:rsidP="00305B19">
      <w:pPr>
        <w:numPr>
          <w:ilvl w:val="0"/>
          <w:numId w:val="9"/>
        </w:numPr>
        <w:suppressAutoHyphens/>
        <w:spacing w:before="120" w:after="120" w:line="240" w:lineRule="auto"/>
        <w:ind w:left="567" w:hanging="567"/>
        <w:jc w:val="both"/>
        <w:rPr>
          <w:rFonts w:asciiTheme="minorHAnsi" w:hAnsiTheme="minorHAnsi" w:cstheme="minorHAnsi"/>
          <w:sz w:val="24"/>
          <w:szCs w:val="24"/>
        </w:rPr>
      </w:pPr>
      <w:r w:rsidRPr="00A9305C">
        <w:rPr>
          <w:rFonts w:asciiTheme="minorHAnsi" w:hAnsiTheme="minorHAnsi" w:cstheme="minorHAnsi"/>
          <w:sz w:val="24"/>
          <w:szCs w:val="24"/>
        </w:rPr>
        <w:t xml:space="preserve">Zhotovitel souhlasí se zveřejněním případných informací o této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mlouvě dle </w:t>
      </w:r>
      <w:r w:rsidRPr="001C5691">
        <w:rPr>
          <w:rFonts w:asciiTheme="minorHAnsi" w:hAnsiTheme="minorHAnsi" w:cstheme="minorHAnsi"/>
          <w:b/>
          <w:sz w:val="24"/>
          <w:szCs w:val="24"/>
        </w:rPr>
        <w:t>zákona č.</w:t>
      </w:r>
      <w:r w:rsidR="00305B19">
        <w:rPr>
          <w:rFonts w:asciiTheme="minorHAnsi" w:hAnsiTheme="minorHAnsi" w:cstheme="minorHAnsi"/>
          <w:b/>
          <w:sz w:val="24"/>
          <w:szCs w:val="24"/>
        </w:rPr>
        <w:t> </w:t>
      </w:r>
      <w:r w:rsidRPr="001C5691">
        <w:rPr>
          <w:rFonts w:asciiTheme="minorHAnsi" w:hAnsiTheme="minorHAnsi" w:cstheme="minorHAnsi"/>
          <w:b/>
          <w:sz w:val="24"/>
          <w:szCs w:val="24"/>
        </w:rPr>
        <w:t>106/1999 Sb. o svobodném přístupu k informacím, v jeho platném znění</w:t>
      </w:r>
      <w:r w:rsidRPr="00A9305C">
        <w:rPr>
          <w:rFonts w:asciiTheme="minorHAnsi" w:hAnsiTheme="minorHAnsi" w:cstheme="minorHAnsi"/>
          <w:sz w:val="24"/>
          <w:szCs w:val="24"/>
        </w:rPr>
        <w:t xml:space="preserve">, či se zveřejněním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mlouvy v souladu s povinnostmi </w:t>
      </w:r>
      <w:r w:rsidR="001C5691">
        <w:rPr>
          <w:rFonts w:asciiTheme="minorHAnsi" w:hAnsiTheme="minorHAnsi" w:cstheme="minorHAnsi"/>
          <w:sz w:val="24"/>
          <w:szCs w:val="24"/>
        </w:rPr>
        <w:t>o</w:t>
      </w:r>
      <w:r w:rsidRPr="00A9305C">
        <w:rPr>
          <w:rFonts w:asciiTheme="minorHAnsi" w:hAnsiTheme="minorHAnsi" w:cstheme="minorHAnsi"/>
          <w:sz w:val="24"/>
          <w:szCs w:val="24"/>
        </w:rPr>
        <w:t>bjednatele za podmínek vyplývajících z</w:t>
      </w:r>
      <w:r w:rsidR="00305B19">
        <w:rPr>
          <w:rFonts w:asciiTheme="minorHAnsi" w:hAnsiTheme="minorHAnsi" w:cstheme="minorHAnsi"/>
          <w:sz w:val="24"/>
          <w:szCs w:val="24"/>
        </w:rPr>
        <w:t> </w:t>
      </w:r>
      <w:r w:rsidRPr="00A9305C">
        <w:rPr>
          <w:rFonts w:asciiTheme="minorHAnsi" w:hAnsiTheme="minorHAnsi" w:cstheme="minorHAnsi"/>
          <w:sz w:val="24"/>
          <w:szCs w:val="24"/>
        </w:rPr>
        <w:t xml:space="preserve">příslušných právních předpisů, zejména souhlasí se zveřejněním </w:t>
      </w:r>
      <w:r w:rsidR="001C5691">
        <w:rPr>
          <w:rFonts w:asciiTheme="minorHAnsi" w:hAnsiTheme="minorHAnsi" w:cstheme="minorHAnsi"/>
          <w:sz w:val="24"/>
          <w:szCs w:val="24"/>
        </w:rPr>
        <w:t>s</w:t>
      </w:r>
      <w:r w:rsidRPr="00A9305C">
        <w:rPr>
          <w:rFonts w:asciiTheme="minorHAnsi" w:hAnsiTheme="minorHAnsi" w:cstheme="minorHAnsi"/>
          <w:sz w:val="24"/>
          <w:szCs w:val="24"/>
        </w:rPr>
        <w:t>mlouvy včetně všech jejich změn a</w:t>
      </w:r>
      <w:r w:rsidR="00305B19">
        <w:rPr>
          <w:rFonts w:asciiTheme="minorHAnsi" w:hAnsiTheme="minorHAnsi" w:cstheme="minorHAnsi"/>
          <w:sz w:val="24"/>
          <w:szCs w:val="24"/>
        </w:rPr>
        <w:t> </w:t>
      </w:r>
      <w:r w:rsidRPr="00A9305C">
        <w:rPr>
          <w:rFonts w:asciiTheme="minorHAnsi" w:hAnsiTheme="minorHAnsi" w:cstheme="minorHAnsi"/>
          <w:sz w:val="24"/>
          <w:szCs w:val="24"/>
        </w:rPr>
        <w:t xml:space="preserve">dodatků, výše skutečně uhrazené ceny na základě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mlouvy a dalších údajů na profilu </w:t>
      </w:r>
      <w:r w:rsidR="001C5691">
        <w:rPr>
          <w:rFonts w:asciiTheme="minorHAnsi" w:hAnsiTheme="minorHAnsi" w:cstheme="minorHAnsi"/>
          <w:sz w:val="24"/>
          <w:szCs w:val="24"/>
        </w:rPr>
        <w:t>o</w:t>
      </w:r>
      <w:r w:rsidRPr="00A9305C">
        <w:rPr>
          <w:rFonts w:asciiTheme="minorHAnsi" w:hAnsiTheme="minorHAnsi" w:cstheme="minorHAnsi"/>
          <w:sz w:val="24"/>
          <w:szCs w:val="24"/>
        </w:rPr>
        <w:t xml:space="preserve">bjednatele dle </w:t>
      </w:r>
      <w:r w:rsidRPr="001C5691">
        <w:rPr>
          <w:rFonts w:asciiTheme="minorHAnsi" w:hAnsiTheme="minorHAnsi" w:cstheme="minorHAnsi"/>
          <w:b/>
          <w:sz w:val="24"/>
          <w:szCs w:val="24"/>
        </w:rPr>
        <w:t>§ 219 ZZVZ</w:t>
      </w:r>
      <w:r w:rsidRPr="00A9305C">
        <w:rPr>
          <w:rFonts w:asciiTheme="minorHAnsi" w:hAnsiTheme="minorHAnsi" w:cstheme="minorHAnsi"/>
          <w:sz w:val="24"/>
          <w:szCs w:val="24"/>
        </w:rPr>
        <w:t xml:space="preserve"> a v registru smluv dle </w:t>
      </w:r>
      <w:r w:rsidRPr="001C5691">
        <w:rPr>
          <w:rFonts w:asciiTheme="minorHAnsi" w:hAnsiTheme="minorHAnsi" w:cstheme="minorHAnsi"/>
          <w:b/>
          <w:sz w:val="24"/>
          <w:szCs w:val="24"/>
        </w:rPr>
        <w:t>zákona č. 340/2015 Sb. o</w:t>
      </w:r>
      <w:r w:rsidR="00305B19">
        <w:rPr>
          <w:rFonts w:asciiTheme="minorHAnsi" w:hAnsiTheme="minorHAnsi" w:cstheme="minorHAnsi"/>
          <w:b/>
          <w:sz w:val="24"/>
          <w:szCs w:val="24"/>
        </w:rPr>
        <w:t> </w:t>
      </w:r>
      <w:r w:rsidRPr="001C5691">
        <w:rPr>
          <w:rFonts w:asciiTheme="minorHAnsi" w:hAnsiTheme="minorHAnsi" w:cstheme="minorHAnsi"/>
          <w:b/>
          <w:sz w:val="24"/>
          <w:szCs w:val="24"/>
        </w:rPr>
        <w:t xml:space="preserve">zvláštních podmínkách účinnosti některých smluv, uveřejňování těchto smluv </w:t>
      </w:r>
      <w:r w:rsidRPr="001C5691">
        <w:rPr>
          <w:rFonts w:asciiTheme="minorHAnsi" w:hAnsiTheme="minorHAnsi" w:cstheme="minorHAnsi"/>
          <w:b/>
          <w:sz w:val="24"/>
          <w:szCs w:val="24"/>
        </w:rPr>
        <w:lastRenderedPageBreak/>
        <w:t>a</w:t>
      </w:r>
      <w:r w:rsidR="00305B19">
        <w:rPr>
          <w:rFonts w:asciiTheme="minorHAnsi" w:hAnsiTheme="minorHAnsi" w:cstheme="minorHAnsi"/>
          <w:b/>
          <w:sz w:val="24"/>
          <w:szCs w:val="24"/>
        </w:rPr>
        <w:t> </w:t>
      </w:r>
      <w:r w:rsidRPr="001C5691">
        <w:rPr>
          <w:rFonts w:asciiTheme="minorHAnsi" w:hAnsiTheme="minorHAnsi" w:cstheme="minorHAnsi"/>
          <w:b/>
          <w:sz w:val="24"/>
          <w:szCs w:val="24"/>
        </w:rPr>
        <w:t>o</w:t>
      </w:r>
      <w:r w:rsidR="00305B19">
        <w:rPr>
          <w:rFonts w:asciiTheme="minorHAnsi" w:hAnsiTheme="minorHAnsi" w:cstheme="minorHAnsi"/>
          <w:b/>
          <w:sz w:val="24"/>
          <w:szCs w:val="24"/>
        </w:rPr>
        <w:t> </w:t>
      </w:r>
      <w:r w:rsidRPr="001C5691">
        <w:rPr>
          <w:rFonts w:asciiTheme="minorHAnsi" w:hAnsiTheme="minorHAnsi" w:cstheme="minorHAnsi"/>
          <w:b/>
          <w:sz w:val="24"/>
          <w:szCs w:val="24"/>
        </w:rPr>
        <w:t>registru smluv (zákon o registru smluv)</w:t>
      </w:r>
      <w:r w:rsidRPr="00A9305C">
        <w:rPr>
          <w:rFonts w:asciiTheme="minorHAnsi" w:hAnsiTheme="minorHAnsi" w:cstheme="minorHAnsi"/>
          <w:sz w:val="24"/>
          <w:szCs w:val="24"/>
        </w:rPr>
        <w:t>. Smlouvu bude dle vůle smluvních stran na profilu zadavatele a</w:t>
      </w:r>
      <w:r w:rsidR="00305B19">
        <w:rPr>
          <w:rFonts w:asciiTheme="minorHAnsi" w:hAnsiTheme="minorHAnsi" w:cstheme="minorHAnsi"/>
          <w:sz w:val="24"/>
          <w:szCs w:val="24"/>
        </w:rPr>
        <w:t> </w:t>
      </w:r>
      <w:r w:rsidRPr="00A9305C">
        <w:rPr>
          <w:rFonts w:asciiTheme="minorHAnsi" w:hAnsiTheme="minorHAnsi" w:cstheme="minorHAnsi"/>
          <w:sz w:val="24"/>
          <w:szCs w:val="24"/>
        </w:rPr>
        <w:t>v</w:t>
      </w:r>
      <w:r w:rsidR="00305B19">
        <w:rPr>
          <w:rFonts w:asciiTheme="minorHAnsi" w:hAnsiTheme="minorHAnsi" w:cstheme="minorHAnsi"/>
          <w:sz w:val="24"/>
          <w:szCs w:val="24"/>
        </w:rPr>
        <w:t> </w:t>
      </w:r>
      <w:r w:rsidRPr="00A9305C">
        <w:rPr>
          <w:rFonts w:asciiTheme="minorHAnsi" w:hAnsiTheme="minorHAnsi" w:cstheme="minorHAnsi"/>
          <w:sz w:val="24"/>
          <w:szCs w:val="24"/>
        </w:rPr>
        <w:t xml:space="preserve">registru smluv v souladu s příslušnými právními předpisy, zejména ve lhůtách stanovených příslušnými právními předpisy, zveřejňovat </w:t>
      </w:r>
      <w:r w:rsidR="001C5691">
        <w:rPr>
          <w:rFonts w:asciiTheme="minorHAnsi" w:hAnsiTheme="minorHAnsi" w:cstheme="minorHAnsi"/>
          <w:sz w:val="24"/>
          <w:szCs w:val="24"/>
        </w:rPr>
        <w:t>o</w:t>
      </w:r>
      <w:r w:rsidRPr="00A9305C">
        <w:rPr>
          <w:rFonts w:asciiTheme="minorHAnsi" w:hAnsiTheme="minorHAnsi" w:cstheme="minorHAnsi"/>
          <w:sz w:val="24"/>
          <w:szCs w:val="24"/>
        </w:rPr>
        <w:t>bjednatel.</w:t>
      </w:r>
    </w:p>
    <w:p w:rsidR="00A9305C" w:rsidRPr="00A9305C" w:rsidRDefault="001C5691" w:rsidP="00305B19">
      <w:pPr>
        <w:numPr>
          <w:ilvl w:val="0"/>
          <w:numId w:val="9"/>
        </w:numPr>
        <w:suppressAutoHyphens/>
        <w:spacing w:before="120" w:after="120" w:line="240" w:lineRule="auto"/>
        <w:ind w:left="567" w:hanging="567"/>
        <w:jc w:val="both"/>
        <w:rPr>
          <w:rFonts w:asciiTheme="minorHAnsi" w:hAnsiTheme="minorHAnsi" w:cstheme="minorHAnsi"/>
          <w:sz w:val="24"/>
          <w:szCs w:val="24"/>
        </w:rPr>
      </w:pPr>
      <w:r>
        <w:rPr>
          <w:rFonts w:asciiTheme="minorHAnsi" w:hAnsiTheme="minorHAnsi" w:cstheme="minorHAnsi"/>
          <w:sz w:val="24"/>
          <w:szCs w:val="24"/>
        </w:rPr>
        <w:t>Tato s</w:t>
      </w:r>
      <w:r w:rsidR="00A9305C" w:rsidRPr="00A9305C">
        <w:rPr>
          <w:rFonts w:asciiTheme="minorHAnsi" w:hAnsiTheme="minorHAnsi" w:cstheme="minorHAnsi"/>
          <w:sz w:val="24"/>
          <w:szCs w:val="24"/>
        </w:rPr>
        <w:t>mlouva o dílo je vyhotovena v elektronické podobě, přičemž obě smluvní strany obdrží její elektronický originál.</w:t>
      </w:r>
    </w:p>
    <w:p w:rsidR="00A9305C" w:rsidRPr="00A9305C" w:rsidRDefault="00A9305C" w:rsidP="00305B19">
      <w:pPr>
        <w:numPr>
          <w:ilvl w:val="0"/>
          <w:numId w:val="9"/>
        </w:numPr>
        <w:suppressAutoHyphens/>
        <w:spacing w:before="120" w:after="120" w:line="240" w:lineRule="auto"/>
        <w:ind w:left="567" w:hanging="567"/>
        <w:jc w:val="both"/>
        <w:rPr>
          <w:rFonts w:asciiTheme="minorHAnsi" w:hAnsiTheme="minorHAnsi" w:cstheme="minorHAnsi"/>
          <w:sz w:val="24"/>
          <w:szCs w:val="24"/>
        </w:rPr>
      </w:pPr>
      <w:r w:rsidRPr="00A9305C">
        <w:rPr>
          <w:rFonts w:asciiTheme="minorHAnsi" w:hAnsiTheme="minorHAnsi" w:cstheme="minorHAnsi"/>
          <w:sz w:val="24"/>
          <w:szCs w:val="24"/>
        </w:rPr>
        <w:t xml:space="preserve">Smlouva je platná dnem připojení platného uznávaného elektronického podpisu dle </w:t>
      </w:r>
      <w:r w:rsidRPr="001C5691">
        <w:rPr>
          <w:rFonts w:asciiTheme="minorHAnsi" w:hAnsiTheme="minorHAnsi" w:cstheme="minorHAnsi"/>
          <w:b/>
          <w:sz w:val="24"/>
          <w:szCs w:val="24"/>
        </w:rPr>
        <w:t>zákona č. 297/2016 Sb., o službách vytvářejících důvěru pro elektronické transakce, ve znění pozdějších předpisů</w:t>
      </w:r>
      <w:r w:rsidRPr="00A9305C">
        <w:rPr>
          <w:rFonts w:asciiTheme="minorHAnsi" w:hAnsiTheme="minorHAnsi" w:cstheme="minorHAnsi"/>
          <w:sz w:val="24"/>
          <w:szCs w:val="24"/>
        </w:rPr>
        <w:t xml:space="preserve">, do této </w:t>
      </w:r>
      <w:r w:rsidR="001C5691">
        <w:rPr>
          <w:rFonts w:asciiTheme="minorHAnsi" w:hAnsiTheme="minorHAnsi" w:cstheme="minorHAnsi"/>
          <w:sz w:val="24"/>
          <w:szCs w:val="24"/>
        </w:rPr>
        <w:t>s</w:t>
      </w:r>
      <w:r w:rsidRPr="00A9305C">
        <w:rPr>
          <w:rFonts w:asciiTheme="minorHAnsi" w:hAnsiTheme="minorHAnsi" w:cstheme="minorHAnsi"/>
          <w:sz w:val="24"/>
          <w:szCs w:val="24"/>
        </w:rPr>
        <w:t>mlouvy a jejích jednotlivých příloh, nejsou-li součástí jediného elektronického dokumentu (tj. do všech samostatných souborů tvořících v souhrnu Smlouvu, a to oběma smluvními stranami).</w:t>
      </w:r>
    </w:p>
    <w:p w:rsidR="00A9305C" w:rsidRPr="00A9305C" w:rsidRDefault="00A9305C" w:rsidP="00305B19">
      <w:pPr>
        <w:numPr>
          <w:ilvl w:val="0"/>
          <w:numId w:val="9"/>
        </w:numPr>
        <w:suppressAutoHyphens/>
        <w:spacing w:before="120" w:after="120" w:line="240" w:lineRule="auto"/>
        <w:ind w:left="567" w:hanging="567"/>
        <w:jc w:val="both"/>
        <w:rPr>
          <w:rFonts w:asciiTheme="minorHAnsi" w:hAnsiTheme="minorHAnsi" w:cstheme="minorHAnsi"/>
          <w:sz w:val="24"/>
          <w:szCs w:val="24"/>
        </w:rPr>
      </w:pPr>
      <w:r w:rsidRPr="00A9305C">
        <w:rPr>
          <w:rFonts w:asciiTheme="minorHAnsi" w:hAnsiTheme="minorHAnsi" w:cstheme="minorHAnsi"/>
          <w:sz w:val="24"/>
          <w:szCs w:val="24"/>
        </w:rPr>
        <w:t xml:space="preserve">Smlouva je účinná dnem jejího uveřejnění v registru smluv. </w:t>
      </w:r>
    </w:p>
    <w:p w:rsidR="000F2FD6" w:rsidRDefault="000F2FD6" w:rsidP="003E1423">
      <w:pPr>
        <w:suppressAutoHyphens/>
        <w:spacing w:before="120" w:after="120" w:line="240" w:lineRule="auto"/>
        <w:ind w:left="567"/>
        <w:jc w:val="both"/>
        <w:rPr>
          <w:rFonts w:asciiTheme="minorHAnsi" w:hAnsiTheme="minorHAnsi" w:cstheme="minorHAnsi"/>
          <w:sz w:val="24"/>
          <w:szCs w:val="24"/>
        </w:rPr>
      </w:pPr>
    </w:p>
    <w:p w:rsidR="002C7A19" w:rsidRDefault="002C7A19" w:rsidP="003E1423">
      <w:pPr>
        <w:suppressAutoHyphens/>
        <w:spacing w:before="120" w:after="120" w:line="240" w:lineRule="auto"/>
        <w:ind w:left="567"/>
        <w:jc w:val="both"/>
        <w:rPr>
          <w:rFonts w:asciiTheme="minorHAnsi" w:hAnsiTheme="minorHAnsi" w:cstheme="minorHAnsi"/>
          <w:sz w:val="24"/>
          <w:szCs w:val="24"/>
        </w:rPr>
      </w:pPr>
    </w:p>
    <w:p w:rsidR="001C5691" w:rsidRPr="00F54C04" w:rsidRDefault="001C5691" w:rsidP="001C5691">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rsidR="001C5691" w:rsidRPr="00F54C04" w:rsidRDefault="001C5691" w:rsidP="00305B19">
      <w:pPr>
        <w:pStyle w:val="slovanodst"/>
        <w:numPr>
          <w:ilvl w:val="0"/>
          <w:numId w:val="15"/>
        </w:numPr>
        <w:tabs>
          <w:tab w:val="left" w:pos="567"/>
        </w:tabs>
        <w:rPr>
          <w:rFonts w:asciiTheme="minorHAnsi" w:hAnsiTheme="minorHAnsi" w:cstheme="minorHAnsi"/>
          <w:sz w:val="24"/>
          <w:szCs w:val="24"/>
        </w:rPr>
      </w:pPr>
      <w:r w:rsidRPr="009063CA">
        <w:rPr>
          <w:rFonts w:asciiTheme="minorHAnsi" w:hAnsiTheme="minorHAnsi" w:cstheme="minorHAnsi"/>
          <w:sz w:val="24"/>
          <w:szCs w:val="24"/>
        </w:rPr>
        <w:t xml:space="preserve">Struktura ceny plnění a seznam </w:t>
      </w:r>
      <w:r w:rsidR="00996E15">
        <w:rPr>
          <w:rFonts w:asciiTheme="minorHAnsi" w:hAnsiTheme="minorHAnsi" w:cstheme="minorHAnsi"/>
          <w:sz w:val="24"/>
          <w:szCs w:val="24"/>
        </w:rPr>
        <w:t xml:space="preserve">dřevin </w:t>
      </w:r>
      <w:r w:rsidRPr="009063CA">
        <w:rPr>
          <w:rFonts w:asciiTheme="minorHAnsi" w:hAnsiTheme="minorHAnsi" w:cstheme="minorHAnsi"/>
          <w:sz w:val="24"/>
          <w:szCs w:val="24"/>
        </w:rPr>
        <w:t>určených k</w:t>
      </w:r>
      <w:r w:rsidR="00996E15">
        <w:rPr>
          <w:rFonts w:asciiTheme="minorHAnsi" w:hAnsiTheme="minorHAnsi" w:cstheme="minorHAnsi"/>
          <w:sz w:val="24"/>
          <w:szCs w:val="24"/>
        </w:rPr>
        <w:t>e kontrole vazeb</w:t>
      </w:r>
    </w:p>
    <w:p w:rsidR="001C5691" w:rsidRDefault="001C5691" w:rsidP="00305B19">
      <w:pPr>
        <w:pStyle w:val="slovanodst"/>
        <w:numPr>
          <w:ilvl w:val="0"/>
          <w:numId w:val="15"/>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rsidR="001C5691" w:rsidRDefault="001C5691" w:rsidP="001C5691">
      <w:pPr>
        <w:pStyle w:val="slovanodst"/>
        <w:numPr>
          <w:ilvl w:val="0"/>
          <w:numId w:val="0"/>
        </w:numPr>
        <w:tabs>
          <w:tab w:val="left" w:pos="567"/>
        </w:tabs>
        <w:ind w:left="567"/>
        <w:rPr>
          <w:rFonts w:asciiTheme="minorHAnsi" w:hAnsiTheme="minorHAnsi" w:cstheme="minorHAnsi"/>
          <w:sz w:val="24"/>
          <w:szCs w:val="24"/>
        </w:rPr>
      </w:pPr>
    </w:p>
    <w:p w:rsidR="001C5691" w:rsidRPr="009925FE" w:rsidRDefault="001C5691" w:rsidP="001C5691">
      <w:pPr>
        <w:spacing w:after="120"/>
        <w:jc w:val="both"/>
        <w:rPr>
          <w:rFonts w:asciiTheme="minorHAnsi" w:hAnsiTheme="minorHAnsi" w:cstheme="minorHAnsi"/>
          <w:caps/>
        </w:rPr>
      </w:pPr>
      <w:r w:rsidRPr="009925FE">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1C5691" w:rsidRPr="00F54C04" w:rsidRDefault="001C5691" w:rsidP="001C5691">
      <w:pPr>
        <w:pStyle w:val="slovanodst"/>
        <w:numPr>
          <w:ilvl w:val="0"/>
          <w:numId w:val="0"/>
        </w:numPr>
        <w:tabs>
          <w:tab w:val="left" w:pos="567"/>
        </w:tabs>
        <w:ind w:left="567"/>
        <w:rPr>
          <w:rFonts w:asciiTheme="minorHAnsi" w:hAnsiTheme="minorHAnsi" w:cstheme="minorHAnsi"/>
          <w:sz w:val="24"/>
          <w:szCs w:val="24"/>
        </w:rPr>
      </w:pPr>
    </w:p>
    <w:p w:rsidR="006D2727" w:rsidRDefault="006D2727">
      <w:pPr>
        <w:spacing w:after="0" w:line="240" w:lineRule="auto"/>
        <w:rPr>
          <w:rFonts w:eastAsia="Times New Roman" w:cs="Calibri"/>
          <w:b/>
          <w:sz w:val="20"/>
          <w:szCs w:val="20"/>
          <w:lang w:eastAsia="ar-SA"/>
        </w:rPr>
      </w:pPr>
      <w:r>
        <w:rPr>
          <w:rFonts w:eastAsia="Times New Roman" w:cs="Calibri"/>
          <w:b/>
          <w:sz w:val="20"/>
          <w:szCs w:val="20"/>
          <w:lang w:eastAsia="ar-SA"/>
        </w:rPr>
        <w:br w:type="page"/>
      </w:r>
    </w:p>
    <w:p w:rsidR="00841D0C" w:rsidRPr="00841D0C" w:rsidRDefault="00841D0C" w:rsidP="00841D0C">
      <w:pPr>
        <w:suppressAutoHyphens/>
        <w:spacing w:after="0" w:line="240" w:lineRule="auto"/>
        <w:jc w:val="right"/>
        <w:rPr>
          <w:rFonts w:eastAsia="Times New Roman" w:cs="Calibri"/>
          <w:b/>
          <w:sz w:val="20"/>
          <w:szCs w:val="20"/>
          <w:lang w:eastAsia="ar-SA"/>
        </w:rPr>
      </w:pPr>
      <w:r w:rsidRPr="00841D0C">
        <w:rPr>
          <w:rFonts w:eastAsia="Times New Roman" w:cs="Calibri"/>
          <w:b/>
          <w:sz w:val="20"/>
          <w:szCs w:val="20"/>
          <w:lang w:eastAsia="ar-SA"/>
        </w:rPr>
        <w:lastRenderedPageBreak/>
        <w:t xml:space="preserve">Příloha </w:t>
      </w:r>
      <w:r>
        <w:rPr>
          <w:rFonts w:eastAsia="Times New Roman" w:cs="Calibri"/>
          <w:b/>
          <w:sz w:val="20"/>
          <w:szCs w:val="20"/>
          <w:lang w:eastAsia="ar-SA"/>
        </w:rPr>
        <w:t>B1</w:t>
      </w:r>
      <w:r w:rsidRPr="00841D0C">
        <w:rPr>
          <w:rFonts w:eastAsia="Times New Roman" w:cs="Calibri"/>
          <w:b/>
          <w:sz w:val="20"/>
          <w:szCs w:val="20"/>
          <w:lang w:eastAsia="ar-SA"/>
        </w:rPr>
        <w:t xml:space="preserve"> SoD</w:t>
      </w:r>
    </w:p>
    <w:p w:rsidR="00841D0C" w:rsidRPr="00841D0C" w:rsidRDefault="00841D0C" w:rsidP="00841D0C">
      <w:pPr>
        <w:suppressAutoHyphens/>
        <w:spacing w:after="0" w:line="240" w:lineRule="auto"/>
        <w:jc w:val="center"/>
        <w:rPr>
          <w:rFonts w:eastAsia="Times New Roman" w:cs="Calibri"/>
          <w:b/>
          <w:sz w:val="28"/>
          <w:szCs w:val="28"/>
          <w:lang w:eastAsia="ar-SA"/>
        </w:rPr>
      </w:pPr>
    </w:p>
    <w:p w:rsidR="00841D0C" w:rsidRPr="00841D0C" w:rsidRDefault="00841D0C" w:rsidP="00841D0C">
      <w:pPr>
        <w:suppressAutoHyphens/>
        <w:spacing w:after="0" w:line="240" w:lineRule="auto"/>
        <w:jc w:val="center"/>
        <w:rPr>
          <w:rFonts w:eastAsia="Times New Roman" w:cs="Calibri"/>
          <w:b/>
          <w:sz w:val="28"/>
          <w:szCs w:val="28"/>
          <w:lang w:eastAsia="ar-SA"/>
        </w:rPr>
      </w:pPr>
    </w:p>
    <w:p w:rsidR="00841D0C" w:rsidRPr="00841D0C" w:rsidRDefault="00841D0C" w:rsidP="00841D0C">
      <w:pPr>
        <w:suppressAutoHyphens/>
        <w:spacing w:after="0" w:line="240" w:lineRule="auto"/>
        <w:jc w:val="center"/>
        <w:rPr>
          <w:rFonts w:eastAsia="Times New Roman" w:cs="Calibri"/>
          <w:b/>
          <w:sz w:val="28"/>
          <w:szCs w:val="28"/>
          <w:lang w:eastAsia="ar-SA"/>
        </w:rPr>
      </w:pPr>
      <w:r w:rsidRPr="00841D0C">
        <w:rPr>
          <w:rFonts w:eastAsia="Times New Roman" w:cs="Calibri"/>
          <w:b/>
          <w:sz w:val="28"/>
          <w:szCs w:val="28"/>
          <w:lang w:eastAsia="ar-SA"/>
        </w:rPr>
        <w:t>Údaje, které jsou součástí ujednání a nebudou zveřejněny v Registru smluv:</w:t>
      </w:r>
    </w:p>
    <w:p w:rsidR="00841D0C" w:rsidRPr="00841D0C" w:rsidRDefault="00841D0C" w:rsidP="00841D0C">
      <w:pPr>
        <w:suppressAutoHyphens/>
        <w:spacing w:after="0" w:line="240" w:lineRule="auto"/>
        <w:jc w:val="center"/>
        <w:rPr>
          <w:rFonts w:eastAsia="Times New Roman" w:cs="Calibri"/>
          <w:b/>
          <w:sz w:val="24"/>
          <w:szCs w:val="24"/>
          <w:lang w:eastAsia="ar-SA"/>
        </w:rPr>
      </w:pPr>
    </w:p>
    <w:p w:rsidR="00841D0C" w:rsidRPr="00841D0C" w:rsidRDefault="00841D0C" w:rsidP="00841D0C">
      <w:pPr>
        <w:suppressAutoHyphens/>
        <w:spacing w:after="0" w:line="240" w:lineRule="auto"/>
        <w:jc w:val="center"/>
        <w:rPr>
          <w:rFonts w:eastAsia="Times New Roman" w:cs="Calibri"/>
          <w:b/>
          <w:sz w:val="24"/>
          <w:szCs w:val="24"/>
          <w:lang w:eastAsia="ar-SA"/>
        </w:rPr>
      </w:pP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b/>
          <w:sz w:val="24"/>
          <w:szCs w:val="24"/>
          <w:lang w:eastAsia="ar-SA"/>
        </w:rPr>
        <w:t>Objednatel:</w:t>
      </w:r>
    </w:p>
    <w:p w:rsidR="00841D0C" w:rsidRPr="00841D0C" w:rsidRDefault="00841D0C" w:rsidP="00841D0C">
      <w:pPr>
        <w:widowControl w:val="0"/>
        <w:suppressAutoHyphens/>
        <w:spacing w:after="0" w:line="240" w:lineRule="auto"/>
        <w:rPr>
          <w:rFonts w:eastAsia="Batang" w:cs="Calibri"/>
          <w:sz w:val="24"/>
          <w:szCs w:val="24"/>
          <w:lang w:eastAsia="ar-SA"/>
        </w:rPr>
      </w:pPr>
      <w:r w:rsidRPr="00841D0C">
        <w:rPr>
          <w:rFonts w:eastAsia="Batang" w:cs="Calibri"/>
          <w:b/>
          <w:sz w:val="24"/>
          <w:szCs w:val="24"/>
          <w:lang w:eastAsia="ar-SA"/>
        </w:rPr>
        <w:t>Krajská správa a údržba silnic Vysočiny, příspěvková organizace</w:t>
      </w: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sz w:val="24"/>
          <w:szCs w:val="24"/>
          <w:lang w:eastAsia="ar-SA"/>
        </w:rPr>
        <w:t xml:space="preserve">Číslo účtu: </w:t>
      </w:r>
      <w:r w:rsidRPr="00841D0C">
        <w:rPr>
          <w:rFonts w:eastAsia="Batang" w:cs="Calibri"/>
          <w:sz w:val="24"/>
          <w:szCs w:val="24"/>
          <w:lang w:eastAsia="ar-SA"/>
        </w:rPr>
        <w:tab/>
      </w:r>
      <w:r w:rsidRPr="00841D0C">
        <w:rPr>
          <w:rFonts w:eastAsia="Batang" w:cs="Calibri"/>
          <w:sz w:val="24"/>
          <w:szCs w:val="24"/>
          <w:lang w:eastAsia="ar-SA"/>
        </w:rPr>
        <w:tab/>
        <w:t>18330681/0100</w:t>
      </w:r>
    </w:p>
    <w:p w:rsidR="00841D0C" w:rsidRPr="00841D0C" w:rsidRDefault="00841D0C" w:rsidP="00841D0C">
      <w:pPr>
        <w:widowControl w:val="0"/>
        <w:suppressAutoHyphens/>
        <w:spacing w:after="0" w:line="240" w:lineRule="auto"/>
        <w:rPr>
          <w:rFonts w:eastAsia="Batang" w:cs="Calibri"/>
          <w:b/>
          <w:sz w:val="24"/>
          <w:szCs w:val="24"/>
          <w:lang w:eastAsia="ar-SA"/>
        </w:rPr>
      </w:pPr>
    </w:p>
    <w:p w:rsidR="00841D0C" w:rsidRPr="00841D0C" w:rsidRDefault="00841D0C" w:rsidP="00841D0C">
      <w:pPr>
        <w:suppressAutoHyphens/>
        <w:spacing w:after="0" w:line="240" w:lineRule="auto"/>
        <w:rPr>
          <w:rFonts w:eastAsia="Times New Roman" w:cs="Calibri"/>
          <w:bCs/>
          <w:sz w:val="24"/>
          <w:szCs w:val="24"/>
          <w:u w:val="single"/>
          <w:lang w:eastAsia="cs-CZ"/>
        </w:rPr>
      </w:pPr>
      <w:r w:rsidRPr="00841D0C">
        <w:rPr>
          <w:rFonts w:eastAsia="Times New Roman" w:cs="Calibri"/>
          <w:bCs/>
          <w:sz w:val="24"/>
          <w:szCs w:val="24"/>
          <w:u w:val="single"/>
          <w:lang w:eastAsia="cs-CZ"/>
        </w:rPr>
        <w:t>Osoby pověřené jednat jménem objednatele ve věcech</w:t>
      </w:r>
      <w:r w:rsidR="006D70E8" w:rsidRPr="006D70E8">
        <w:rPr>
          <w:rFonts w:eastAsia="Times New Roman" w:cs="Calibri"/>
          <w:bCs/>
          <w:sz w:val="24"/>
          <w:szCs w:val="24"/>
          <w:u w:val="single"/>
          <w:lang w:eastAsia="cs-CZ"/>
        </w:rPr>
        <w:t xml:space="preserve"> technických:</w:t>
      </w:r>
    </w:p>
    <w:p w:rsidR="00841D0C" w:rsidRPr="00841D0C" w:rsidRDefault="00841D0C" w:rsidP="00841D0C">
      <w:pPr>
        <w:suppressAutoHyphens/>
        <w:spacing w:after="0" w:line="240" w:lineRule="auto"/>
        <w:rPr>
          <w:rFonts w:eastAsia="Times New Roman" w:cs="Calibri"/>
          <w:sz w:val="24"/>
          <w:szCs w:val="24"/>
          <w:lang w:eastAsia="cs-CZ"/>
        </w:rPr>
      </w:pPr>
      <w:r w:rsidRPr="00841D0C">
        <w:rPr>
          <w:rFonts w:eastAsia="Times New Roman" w:cs="Calibri"/>
          <w:bCs/>
          <w:sz w:val="24"/>
          <w:szCs w:val="24"/>
          <w:lang w:eastAsia="cs-CZ"/>
        </w:rPr>
        <w:tab/>
      </w:r>
      <w:r w:rsidRPr="00841D0C">
        <w:rPr>
          <w:rFonts w:eastAsia="Times New Roman" w:cs="Calibri"/>
          <w:bCs/>
          <w:sz w:val="24"/>
          <w:szCs w:val="24"/>
          <w:lang w:eastAsia="cs-CZ"/>
        </w:rPr>
        <w:tab/>
      </w:r>
      <w:r w:rsidRPr="00841D0C">
        <w:rPr>
          <w:rFonts w:eastAsia="Times New Roman" w:cs="Calibri"/>
          <w:b/>
          <w:sz w:val="24"/>
          <w:szCs w:val="24"/>
          <w:lang w:eastAsia="ar-SA"/>
        </w:rPr>
        <w:t>„</w:t>
      </w:r>
      <w:r w:rsidRPr="00841D0C">
        <w:rPr>
          <w:rFonts w:eastAsia="Times New Roman" w:cs="Calibri"/>
          <w:b/>
          <w:sz w:val="24"/>
          <w:szCs w:val="24"/>
          <w:shd w:val="clear" w:color="auto" w:fill="D9D9D9"/>
          <w:lang w:eastAsia="ar-SA"/>
        </w:rPr>
        <w:t>[Bude doplněno před uzavřením smlouvy]</w:t>
      </w:r>
      <w:r w:rsidRPr="00841D0C">
        <w:rPr>
          <w:rFonts w:eastAsia="Times New Roman" w:cs="Calibri"/>
          <w:b/>
          <w:sz w:val="24"/>
          <w:szCs w:val="24"/>
          <w:lang w:eastAsia="ar-SA"/>
        </w:rPr>
        <w:t>”</w:t>
      </w:r>
    </w:p>
    <w:p w:rsidR="00841D0C" w:rsidRPr="00841D0C" w:rsidRDefault="00841D0C" w:rsidP="00841D0C">
      <w:pPr>
        <w:widowControl w:val="0"/>
        <w:pBdr>
          <w:bottom w:val="single" w:sz="4" w:space="1" w:color="auto"/>
        </w:pBdr>
        <w:suppressAutoHyphens/>
        <w:spacing w:after="0" w:line="240" w:lineRule="auto"/>
        <w:rPr>
          <w:rFonts w:eastAsia="Batang" w:cs="Calibri"/>
          <w:sz w:val="24"/>
          <w:szCs w:val="24"/>
          <w:lang w:eastAsia="ar-SA"/>
        </w:rPr>
      </w:pPr>
    </w:p>
    <w:p w:rsidR="00841D0C" w:rsidRPr="00841D0C" w:rsidRDefault="00841D0C" w:rsidP="00841D0C">
      <w:pPr>
        <w:widowControl w:val="0"/>
        <w:suppressAutoHyphens/>
        <w:spacing w:after="0" w:line="240" w:lineRule="auto"/>
        <w:rPr>
          <w:rFonts w:eastAsia="Batang" w:cs="Calibri"/>
          <w:b/>
          <w:bCs/>
          <w:color w:val="C00000"/>
          <w:sz w:val="24"/>
          <w:szCs w:val="24"/>
          <w:highlight w:val="lightGray"/>
          <w:lang w:eastAsia="ar-SA"/>
        </w:rPr>
      </w:pPr>
    </w:p>
    <w:p w:rsidR="00841D0C" w:rsidRPr="00841D0C" w:rsidRDefault="00841D0C" w:rsidP="00841D0C">
      <w:pPr>
        <w:widowControl w:val="0"/>
        <w:suppressAutoHyphens/>
        <w:spacing w:after="0" w:line="240" w:lineRule="auto"/>
        <w:rPr>
          <w:rFonts w:eastAsia="Batang" w:cs="Calibri"/>
          <w:b/>
          <w:bCs/>
          <w:color w:val="C00000"/>
          <w:sz w:val="24"/>
          <w:szCs w:val="24"/>
          <w:highlight w:val="lightGray"/>
          <w:lang w:eastAsia="ar-SA"/>
        </w:rPr>
      </w:pPr>
    </w:p>
    <w:p w:rsidR="00841D0C" w:rsidRPr="00841D0C" w:rsidRDefault="00841D0C" w:rsidP="00841D0C">
      <w:pPr>
        <w:suppressAutoHyphens/>
        <w:spacing w:after="0" w:line="240" w:lineRule="auto"/>
        <w:rPr>
          <w:rFonts w:eastAsia="Times New Roman" w:cs="Calibri"/>
          <w:b/>
          <w:sz w:val="24"/>
          <w:szCs w:val="24"/>
          <w:lang w:eastAsia="cs-CZ"/>
        </w:rPr>
      </w:pPr>
      <w:r w:rsidRPr="00841D0C">
        <w:rPr>
          <w:rFonts w:eastAsia="Times New Roman" w:cs="Calibri"/>
          <w:b/>
          <w:sz w:val="24"/>
          <w:szCs w:val="24"/>
          <w:lang w:eastAsia="cs-CZ"/>
        </w:rPr>
        <w:t>Zhotovitel:</w:t>
      </w:r>
    </w:p>
    <w:p w:rsidR="00841D0C" w:rsidRPr="00841D0C" w:rsidRDefault="00841D0C" w:rsidP="00841D0C">
      <w:pPr>
        <w:suppressAutoHyphens/>
        <w:spacing w:after="0" w:line="240" w:lineRule="auto"/>
        <w:rPr>
          <w:rFonts w:eastAsia="Times New Roman" w:cs="Calibri"/>
          <w:b/>
          <w:sz w:val="24"/>
          <w:szCs w:val="24"/>
          <w:lang w:eastAsia="cs-CZ"/>
        </w:rPr>
      </w:pPr>
      <w:r w:rsidRPr="00841D0C">
        <w:rPr>
          <w:rFonts w:eastAsia="Times New Roman" w:cs="Calibri"/>
          <w:b/>
          <w:sz w:val="24"/>
          <w:szCs w:val="24"/>
          <w:lang w:eastAsia="ar-SA"/>
        </w:rPr>
        <w:t>„</w:t>
      </w:r>
      <w:r w:rsidRPr="00841D0C">
        <w:rPr>
          <w:rFonts w:eastAsia="Times New Roman" w:cs="Calibri"/>
          <w:b/>
          <w:sz w:val="24"/>
          <w:szCs w:val="24"/>
          <w:shd w:val="clear" w:color="auto" w:fill="D9D9D9"/>
          <w:lang w:eastAsia="ar-SA"/>
        </w:rPr>
        <w:t>[Bude doplněno před uzavřením smlouvy]</w:t>
      </w:r>
      <w:r w:rsidRPr="00841D0C">
        <w:rPr>
          <w:rFonts w:eastAsia="Times New Roman" w:cs="Calibri"/>
          <w:b/>
          <w:sz w:val="24"/>
          <w:szCs w:val="24"/>
          <w:lang w:eastAsia="ar-SA"/>
        </w:rPr>
        <w:t>”</w:t>
      </w:r>
      <w:r w:rsidRPr="00841D0C">
        <w:rPr>
          <w:rFonts w:eastAsia="Times New Roman" w:cs="Calibri"/>
          <w:b/>
          <w:sz w:val="24"/>
          <w:szCs w:val="24"/>
          <w:lang w:eastAsia="cs-CZ"/>
        </w:rPr>
        <w:t xml:space="preserve"> </w:t>
      </w: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sz w:val="24"/>
          <w:szCs w:val="24"/>
          <w:lang w:eastAsia="ar-SA"/>
        </w:rPr>
        <w:t xml:space="preserve">Číslo účtu:                  </w:t>
      </w:r>
      <w:r w:rsidRPr="00841D0C">
        <w:rPr>
          <w:rFonts w:eastAsia="Batang" w:cs="Calibri"/>
          <w:sz w:val="24"/>
          <w:szCs w:val="24"/>
          <w:lang w:eastAsia="ar-SA"/>
        </w:rPr>
        <w:tab/>
      </w:r>
      <w:r w:rsidRPr="00841D0C">
        <w:rPr>
          <w:rFonts w:eastAsia="Times New Roman" w:cs="Calibri"/>
          <w:b/>
          <w:sz w:val="24"/>
          <w:szCs w:val="24"/>
          <w:lang w:eastAsia="ar-SA"/>
        </w:rPr>
        <w:t>„</w:t>
      </w:r>
      <w:r w:rsidRPr="00841D0C">
        <w:rPr>
          <w:rFonts w:eastAsia="Times New Roman" w:cs="Calibri"/>
          <w:b/>
          <w:sz w:val="24"/>
          <w:szCs w:val="24"/>
          <w:shd w:val="clear" w:color="auto" w:fill="D9D9D9"/>
          <w:lang w:eastAsia="ar-SA"/>
        </w:rPr>
        <w:t>[Bude doplněno před uzavřením smlouvy]</w:t>
      </w:r>
      <w:r w:rsidRPr="00841D0C">
        <w:rPr>
          <w:rFonts w:eastAsia="Times New Roman" w:cs="Calibri"/>
          <w:b/>
          <w:sz w:val="24"/>
          <w:szCs w:val="24"/>
          <w:lang w:eastAsia="ar-SA"/>
        </w:rPr>
        <w:t>”</w:t>
      </w:r>
    </w:p>
    <w:p w:rsidR="00841D0C" w:rsidRPr="00841D0C" w:rsidRDefault="00841D0C" w:rsidP="00841D0C">
      <w:pPr>
        <w:suppressAutoHyphens/>
        <w:spacing w:after="0" w:line="240" w:lineRule="auto"/>
        <w:rPr>
          <w:rFonts w:eastAsia="Times New Roman" w:cs="Calibri"/>
          <w:b/>
          <w:sz w:val="24"/>
          <w:szCs w:val="24"/>
          <w:lang w:eastAsia="ar-SA"/>
        </w:rPr>
      </w:pPr>
    </w:p>
    <w:p w:rsidR="00841D0C" w:rsidRPr="00841D0C" w:rsidRDefault="00841D0C" w:rsidP="00841D0C">
      <w:pPr>
        <w:suppressAutoHyphens/>
        <w:spacing w:after="0" w:line="240" w:lineRule="auto"/>
        <w:rPr>
          <w:rFonts w:eastAsia="Times New Roman" w:cs="Calibri"/>
          <w:bCs/>
          <w:sz w:val="24"/>
          <w:szCs w:val="24"/>
          <w:u w:val="single"/>
          <w:lang w:eastAsia="cs-CZ"/>
        </w:rPr>
      </w:pPr>
      <w:r w:rsidRPr="00841D0C">
        <w:rPr>
          <w:rFonts w:eastAsia="Times New Roman" w:cs="Calibri"/>
          <w:bCs/>
          <w:sz w:val="24"/>
          <w:szCs w:val="24"/>
          <w:u w:val="single"/>
          <w:lang w:eastAsia="cs-CZ"/>
        </w:rPr>
        <w:t>Osoby pověřené jednat jménem zhotovitele ve věcech technických</w:t>
      </w:r>
    </w:p>
    <w:p w:rsidR="00F369CA" w:rsidRPr="00841D0C" w:rsidRDefault="00F369CA" w:rsidP="00F369CA">
      <w:pPr>
        <w:suppressAutoHyphens/>
        <w:spacing w:after="0" w:line="240" w:lineRule="auto"/>
        <w:rPr>
          <w:rFonts w:eastAsia="Times New Roman" w:cs="Calibri"/>
          <w:sz w:val="24"/>
          <w:szCs w:val="24"/>
          <w:lang w:eastAsia="cs-CZ"/>
        </w:rPr>
      </w:pPr>
      <w:r w:rsidRPr="00841D0C">
        <w:rPr>
          <w:rFonts w:eastAsia="Times New Roman" w:cs="Calibri"/>
          <w:bCs/>
          <w:sz w:val="24"/>
          <w:szCs w:val="24"/>
          <w:lang w:eastAsia="cs-CZ"/>
        </w:rPr>
        <w:tab/>
      </w:r>
      <w:r w:rsidRPr="00841D0C">
        <w:rPr>
          <w:rFonts w:eastAsia="Times New Roman" w:cs="Calibri"/>
          <w:bCs/>
          <w:sz w:val="24"/>
          <w:szCs w:val="24"/>
          <w:lang w:eastAsia="cs-CZ"/>
        </w:rPr>
        <w:tab/>
      </w:r>
      <w:r>
        <w:rPr>
          <w:rFonts w:eastAsia="Times New Roman" w:cs="Calibri"/>
          <w:bCs/>
          <w:sz w:val="24"/>
          <w:szCs w:val="24"/>
          <w:lang w:eastAsia="cs-CZ"/>
        </w:rPr>
        <w:tab/>
      </w:r>
      <w:r w:rsidRPr="00841D0C">
        <w:rPr>
          <w:rFonts w:eastAsia="Times New Roman" w:cs="Calibri"/>
          <w:b/>
          <w:sz w:val="24"/>
          <w:szCs w:val="24"/>
          <w:lang w:eastAsia="ar-SA"/>
        </w:rPr>
        <w:t>„</w:t>
      </w:r>
      <w:r w:rsidRPr="00841D0C">
        <w:rPr>
          <w:rFonts w:eastAsia="Times New Roman" w:cs="Calibri"/>
          <w:b/>
          <w:sz w:val="24"/>
          <w:szCs w:val="24"/>
          <w:shd w:val="clear" w:color="auto" w:fill="D9D9D9"/>
          <w:lang w:eastAsia="ar-SA"/>
        </w:rPr>
        <w:t>[Bude doplněno před uzavřením smlouvy]</w:t>
      </w:r>
      <w:r w:rsidRPr="00841D0C">
        <w:rPr>
          <w:rFonts w:eastAsia="Times New Roman" w:cs="Calibri"/>
          <w:b/>
          <w:sz w:val="24"/>
          <w:szCs w:val="24"/>
          <w:lang w:eastAsia="ar-SA"/>
        </w:rPr>
        <w:t>”</w:t>
      </w:r>
    </w:p>
    <w:p w:rsidR="00841D0C" w:rsidRPr="00841D0C" w:rsidRDefault="00841D0C" w:rsidP="00841D0C">
      <w:pPr>
        <w:suppressAutoHyphens/>
        <w:spacing w:after="0" w:line="240" w:lineRule="auto"/>
        <w:rPr>
          <w:rFonts w:eastAsia="Times New Roman" w:cs="Calibri"/>
          <w:sz w:val="24"/>
          <w:szCs w:val="24"/>
          <w:lang w:eastAsia="ar-SA"/>
        </w:rPr>
      </w:pPr>
    </w:p>
    <w:p w:rsidR="00841D0C" w:rsidRPr="00841D0C" w:rsidRDefault="00841D0C" w:rsidP="00841D0C">
      <w:pPr>
        <w:tabs>
          <w:tab w:val="center" w:pos="1985"/>
          <w:tab w:val="center" w:pos="7371"/>
        </w:tabs>
        <w:spacing w:after="0" w:line="240" w:lineRule="auto"/>
        <w:rPr>
          <w:rFonts w:eastAsia="Times New Roman" w:cs="Calibri"/>
          <w:sz w:val="24"/>
          <w:szCs w:val="24"/>
          <w:lang w:eastAsia="cs-CZ"/>
        </w:rPr>
      </w:pPr>
    </w:p>
    <w:p w:rsidR="00221E21" w:rsidRPr="009063CA" w:rsidRDefault="00221E21" w:rsidP="003E1423">
      <w:pPr>
        <w:suppressAutoHyphens/>
        <w:spacing w:before="120" w:after="120" w:line="240" w:lineRule="auto"/>
        <w:rPr>
          <w:rFonts w:asciiTheme="minorHAnsi" w:hAnsiTheme="minorHAnsi" w:cstheme="minorHAnsi"/>
          <w:sz w:val="24"/>
          <w:szCs w:val="24"/>
        </w:rPr>
      </w:pPr>
    </w:p>
    <w:sectPr w:rsidR="00221E21" w:rsidRPr="009063CA"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Pr="002B6C3C" w:rsidRDefault="00654E61" w:rsidP="005C6537">
    <w:pPr>
      <w:pStyle w:val="Zpat"/>
      <w:pBdr>
        <w:top w:val="single" w:sz="4" w:space="1" w:color="auto"/>
      </w:pBdr>
      <w:jc w:val="center"/>
      <w:rPr>
        <w:rFonts w:asciiTheme="minorHAnsi" w:hAnsiTheme="minorHAnsi" w:cstheme="minorHAnsi"/>
      </w:rPr>
    </w:pPr>
    <w:r w:rsidRPr="002B6C3C">
      <w:rPr>
        <w:rFonts w:asciiTheme="minorHAnsi" w:hAnsiTheme="minorHAnsi" w:cstheme="minorHAnsi"/>
      </w:rPr>
      <w:t xml:space="preserve">Stránka </w:t>
    </w:r>
    <w:r w:rsidR="00FC755C" w:rsidRPr="002B6C3C">
      <w:rPr>
        <w:rFonts w:asciiTheme="minorHAnsi" w:hAnsiTheme="minorHAnsi" w:cstheme="minorHAnsi"/>
        <w:b/>
        <w:sz w:val="24"/>
      </w:rPr>
      <w:fldChar w:fldCharType="begin"/>
    </w:r>
    <w:r w:rsidRPr="002B6C3C">
      <w:rPr>
        <w:rFonts w:asciiTheme="minorHAnsi" w:hAnsiTheme="minorHAnsi" w:cstheme="minorHAnsi"/>
        <w:b/>
      </w:rPr>
      <w:instrText>PAGE</w:instrText>
    </w:r>
    <w:r w:rsidR="00FC755C" w:rsidRPr="002B6C3C">
      <w:rPr>
        <w:rFonts w:asciiTheme="minorHAnsi" w:hAnsiTheme="minorHAnsi" w:cstheme="minorHAnsi"/>
        <w:b/>
        <w:sz w:val="24"/>
      </w:rPr>
      <w:fldChar w:fldCharType="separate"/>
    </w:r>
    <w:r w:rsidR="008254C3">
      <w:rPr>
        <w:rFonts w:asciiTheme="minorHAnsi" w:hAnsiTheme="minorHAnsi" w:cstheme="minorHAnsi"/>
        <w:b/>
        <w:noProof/>
      </w:rPr>
      <w:t>10</w:t>
    </w:r>
    <w:r w:rsidR="00FC755C" w:rsidRPr="002B6C3C">
      <w:rPr>
        <w:rFonts w:asciiTheme="minorHAnsi" w:hAnsiTheme="minorHAnsi" w:cstheme="minorHAnsi"/>
        <w:b/>
        <w:sz w:val="24"/>
      </w:rPr>
      <w:fldChar w:fldCharType="end"/>
    </w:r>
    <w:r w:rsidRPr="002B6C3C">
      <w:rPr>
        <w:rFonts w:asciiTheme="minorHAnsi" w:hAnsiTheme="minorHAnsi" w:cstheme="minorHAnsi"/>
      </w:rPr>
      <w:t xml:space="preserve"> z </w:t>
    </w:r>
    <w:r w:rsidR="00FC755C" w:rsidRPr="002B6C3C">
      <w:rPr>
        <w:rFonts w:asciiTheme="minorHAnsi" w:hAnsiTheme="minorHAnsi" w:cstheme="minorHAnsi"/>
        <w:b/>
        <w:sz w:val="24"/>
      </w:rPr>
      <w:fldChar w:fldCharType="begin"/>
    </w:r>
    <w:r w:rsidRPr="002B6C3C">
      <w:rPr>
        <w:rFonts w:asciiTheme="minorHAnsi" w:hAnsiTheme="minorHAnsi" w:cstheme="minorHAnsi"/>
        <w:b/>
      </w:rPr>
      <w:instrText>NUMPAGES</w:instrText>
    </w:r>
    <w:r w:rsidR="00FC755C" w:rsidRPr="002B6C3C">
      <w:rPr>
        <w:rFonts w:asciiTheme="minorHAnsi" w:hAnsiTheme="minorHAnsi" w:cstheme="minorHAnsi"/>
        <w:b/>
        <w:sz w:val="24"/>
      </w:rPr>
      <w:fldChar w:fldCharType="separate"/>
    </w:r>
    <w:r w:rsidR="008254C3">
      <w:rPr>
        <w:rFonts w:asciiTheme="minorHAnsi" w:hAnsiTheme="minorHAnsi" w:cstheme="minorHAnsi"/>
        <w:b/>
        <w:noProof/>
      </w:rPr>
      <w:t>10</w:t>
    </w:r>
    <w:r w:rsidR="00FC755C" w:rsidRPr="002B6C3C">
      <w:rPr>
        <w:rFonts w:asciiTheme="minorHAnsi" w:hAnsiTheme="minorHAnsi" w:cstheme="minorHAnsi"/>
        <w:b/>
        <w:sz w:val="24"/>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3757"/>
    </w:tblGrid>
    <w:tr w:rsidR="00C45593" w:rsidRPr="00C45593" w:rsidTr="00061F4B">
      <w:trPr>
        <w:trHeight w:val="142"/>
      </w:trPr>
      <w:tc>
        <w:tcPr>
          <w:tcW w:w="5637" w:type="dxa"/>
          <w:tcBorders>
            <w:bottom w:val="single" w:sz="4" w:space="0" w:color="auto"/>
          </w:tcBorders>
        </w:tcPr>
        <w:p w:rsidR="00C45593" w:rsidRPr="00061F4B" w:rsidRDefault="00C975E4" w:rsidP="00061F4B">
          <w:pPr>
            <w:rPr>
              <w:rFonts w:asciiTheme="minorHAnsi" w:hAnsiTheme="minorHAnsi" w:cstheme="minorHAnsi"/>
              <w:bCs/>
              <w:sz w:val="20"/>
              <w:szCs w:val="20"/>
            </w:rPr>
          </w:pPr>
          <w:r>
            <w:rPr>
              <w:rFonts w:asciiTheme="minorHAnsi" w:hAnsiTheme="minorHAnsi" w:cstheme="minorHAnsi"/>
              <w:bCs/>
              <w:sz w:val="20"/>
              <w:szCs w:val="20"/>
            </w:rPr>
            <w:t>Bezpečnostní vazby v</w:t>
          </w:r>
          <w:r w:rsidR="00061F4B" w:rsidRPr="00061F4B">
            <w:rPr>
              <w:rFonts w:asciiTheme="minorHAnsi" w:hAnsiTheme="minorHAnsi" w:cstheme="minorHAnsi"/>
              <w:bCs/>
              <w:sz w:val="20"/>
              <w:szCs w:val="20"/>
            </w:rPr>
            <w:t xml:space="preserve"> alejí</w:t>
          </w:r>
          <w:r>
            <w:rPr>
              <w:rFonts w:asciiTheme="minorHAnsi" w:hAnsiTheme="minorHAnsi" w:cstheme="minorHAnsi"/>
              <w:bCs/>
              <w:sz w:val="20"/>
              <w:szCs w:val="20"/>
            </w:rPr>
            <w:t>ch</w:t>
          </w:r>
          <w:r w:rsidR="00061F4B" w:rsidRPr="00061F4B">
            <w:rPr>
              <w:rFonts w:asciiTheme="minorHAnsi" w:hAnsiTheme="minorHAnsi" w:cstheme="minorHAnsi"/>
              <w:bCs/>
              <w:sz w:val="20"/>
              <w:szCs w:val="20"/>
            </w:rPr>
            <w:t xml:space="preserve"> Kraje Vysočina</w:t>
          </w:r>
        </w:p>
      </w:tc>
      <w:tc>
        <w:tcPr>
          <w:tcW w:w="3757" w:type="dxa"/>
          <w:tcBorders>
            <w:bottom w:val="single" w:sz="4" w:space="0" w:color="auto"/>
          </w:tcBorders>
        </w:tcPr>
        <w:p w:rsidR="00C45593" w:rsidRPr="00C45593" w:rsidRDefault="00284970" w:rsidP="00C45593">
          <w:pPr>
            <w:suppressAutoHyphens/>
            <w:spacing w:after="0" w:line="240" w:lineRule="auto"/>
            <w:jc w:val="right"/>
            <w:rPr>
              <w:rFonts w:asciiTheme="minorHAnsi" w:hAnsiTheme="minorHAnsi" w:cstheme="minorHAnsi"/>
              <w:bCs/>
              <w:sz w:val="20"/>
              <w:szCs w:val="20"/>
            </w:rPr>
          </w:pPr>
          <w:r>
            <w:rPr>
              <w:rFonts w:asciiTheme="minorHAnsi" w:hAnsiTheme="minorHAnsi" w:cstheme="minorHAnsi"/>
              <w:bCs/>
              <w:sz w:val="20"/>
              <w:szCs w:val="20"/>
            </w:rPr>
            <w:t>Příloha B</w:t>
          </w:r>
          <w:r w:rsidR="00C45593" w:rsidRPr="00C45593">
            <w:rPr>
              <w:rFonts w:asciiTheme="minorHAnsi" w:hAnsiTheme="minorHAnsi" w:cstheme="minorHAnsi"/>
              <w:bCs/>
              <w:sz w:val="20"/>
              <w:szCs w:val="20"/>
            </w:rPr>
            <w:t>1</w:t>
          </w:r>
        </w:p>
      </w:tc>
    </w:tr>
  </w:tbl>
  <w:p w:rsidR="00654E61" w:rsidRDefault="00654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B3D2FC32"/>
    <w:name w:val="WW8Num5"/>
    <w:lvl w:ilvl="0">
      <w:start w:val="1"/>
      <w:numFmt w:val="decimal"/>
      <w:lvlText w:val="9.%1."/>
      <w:lvlJc w:val="left"/>
      <w:pPr>
        <w:tabs>
          <w:tab w:val="num" w:pos="0"/>
        </w:tabs>
        <w:ind w:left="720" w:hanging="360"/>
      </w:pPr>
      <w:rPr>
        <w:rFonts w:asciiTheme="minorHAnsi" w:eastAsia="Times New Roman" w:hAnsiTheme="minorHAnsi" w:cstheme="minorHAnsi"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1A0203EE"/>
    <w:multiLevelType w:val="singleLevel"/>
    <w:tmpl w:val="951E20C0"/>
    <w:lvl w:ilvl="0">
      <w:start w:val="1"/>
      <w:numFmt w:val="decimal"/>
      <w:lvlText w:val="10.%1."/>
      <w:lvlJc w:val="left"/>
      <w:pPr>
        <w:ind w:left="720" w:hanging="360"/>
      </w:pPr>
      <w:rPr>
        <w:rFonts w:eastAsia="Times New Roman" w:hint="default"/>
        <w:b/>
      </w:rPr>
    </w:lvl>
  </w:abstractNum>
  <w:abstractNum w:abstractNumId="10"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15:restartNumberingAfterBreak="0">
    <w:nsid w:val="424338EF"/>
    <w:multiLevelType w:val="hybridMultilevel"/>
    <w:tmpl w:val="C784BDA8"/>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8"/>
  </w:num>
  <w:num w:numId="6">
    <w:abstractNumId w:val="18"/>
  </w:num>
  <w:num w:numId="7">
    <w:abstractNumId w:val="10"/>
  </w:num>
  <w:num w:numId="8">
    <w:abstractNumId w:val="17"/>
  </w:num>
  <w:num w:numId="9">
    <w:abstractNumId w:val="9"/>
  </w:num>
  <w:num w:numId="10">
    <w:abstractNumId w:val="19"/>
  </w:num>
  <w:num w:numId="11">
    <w:abstractNumId w:val="11"/>
  </w:num>
  <w:num w:numId="12">
    <w:abstractNumId w:val="14"/>
  </w:num>
  <w:num w:numId="13">
    <w:abstractNumId w:val="15"/>
  </w:num>
  <w:num w:numId="14">
    <w:abstractNumId w:val="12"/>
  </w:num>
  <w:num w:numId="15">
    <w:abstractNumId w:val="16"/>
  </w:num>
  <w:num w:numId="1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4817"/>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94B"/>
    <w:rsid w:val="0000447B"/>
    <w:rsid w:val="000136B4"/>
    <w:rsid w:val="00015EB0"/>
    <w:rsid w:val="00024111"/>
    <w:rsid w:val="00032DA6"/>
    <w:rsid w:val="00036080"/>
    <w:rsid w:val="000401DC"/>
    <w:rsid w:val="0004078F"/>
    <w:rsid w:val="0004136C"/>
    <w:rsid w:val="00042469"/>
    <w:rsid w:val="000462BF"/>
    <w:rsid w:val="00050124"/>
    <w:rsid w:val="00052C7C"/>
    <w:rsid w:val="00056A3B"/>
    <w:rsid w:val="00061CFF"/>
    <w:rsid w:val="00061F4B"/>
    <w:rsid w:val="0006460C"/>
    <w:rsid w:val="00066B1D"/>
    <w:rsid w:val="00075013"/>
    <w:rsid w:val="00091A0D"/>
    <w:rsid w:val="00091F00"/>
    <w:rsid w:val="000A4BCE"/>
    <w:rsid w:val="000A4F88"/>
    <w:rsid w:val="000B6753"/>
    <w:rsid w:val="000C4E59"/>
    <w:rsid w:val="000D3322"/>
    <w:rsid w:val="000E0166"/>
    <w:rsid w:val="000E0CEC"/>
    <w:rsid w:val="000F2FD6"/>
    <w:rsid w:val="000F3C3F"/>
    <w:rsid w:val="001012D8"/>
    <w:rsid w:val="00104CBC"/>
    <w:rsid w:val="001051EB"/>
    <w:rsid w:val="0011376D"/>
    <w:rsid w:val="00121336"/>
    <w:rsid w:val="00127BDA"/>
    <w:rsid w:val="0015328B"/>
    <w:rsid w:val="00153B90"/>
    <w:rsid w:val="0015612B"/>
    <w:rsid w:val="0016682B"/>
    <w:rsid w:val="001719A4"/>
    <w:rsid w:val="00176135"/>
    <w:rsid w:val="0018372F"/>
    <w:rsid w:val="0018619C"/>
    <w:rsid w:val="00187C94"/>
    <w:rsid w:val="00193779"/>
    <w:rsid w:val="001939FE"/>
    <w:rsid w:val="00194562"/>
    <w:rsid w:val="00195568"/>
    <w:rsid w:val="001A2D1C"/>
    <w:rsid w:val="001B0E1A"/>
    <w:rsid w:val="001B2C99"/>
    <w:rsid w:val="001B5B62"/>
    <w:rsid w:val="001C4D1B"/>
    <w:rsid w:val="001C5691"/>
    <w:rsid w:val="001D036B"/>
    <w:rsid w:val="001E2BC9"/>
    <w:rsid w:val="001E755B"/>
    <w:rsid w:val="001F373D"/>
    <w:rsid w:val="001F5EA6"/>
    <w:rsid w:val="001F67A6"/>
    <w:rsid w:val="00206818"/>
    <w:rsid w:val="002126BF"/>
    <w:rsid w:val="00214660"/>
    <w:rsid w:val="002147C8"/>
    <w:rsid w:val="00220EBE"/>
    <w:rsid w:val="00221E21"/>
    <w:rsid w:val="00231DF1"/>
    <w:rsid w:val="00235C02"/>
    <w:rsid w:val="00246EC2"/>
    <w:rsid w:val="00254ACA"/>
    <w:rsid w:val="00260460"/>
    <w:rsid w:val="00261A35"/>
    <w:rsid w:val="00267BDB"/>
    <w:rsid w:val="00274CE8"/>
    <w:rsid w:val="002770C6"/>
    <w:rsid w:val="00282BAB"/>
    <w:rsid w:val="00284970"/>
    <w:rsid w:val="00294B55"/>
    <w:rsid w:val="002A6FAB"/>
    <w:rsid w:val="002B6C3C"/>
    <w:rsid w:val="002C7A19"/>
    <w:rsid w:val="002D2551"/>
    <w:rsid w:val="002E62C6"/>
    <w:rsid w:val="002F3D47"/>
    <w:rsid w:val="002F6000"/>
    <w:rsid w:val="00300263"/>
    <w:rsid w:val="00300EE2"/>
    <w:rsid w:val="00301994"/>
    <w:rsid w:val="00305B19"/>
    <w:rsid w:val="00307E57"/>
    <w:rsid w:val="00315460"/>
    <w:rsid w:val="0032255B"/>
    <w:rsid w:val="0032281D"/>
    <w:rsid w:val="003272C6"/>
    <w:rsid w:val="00335A67"/>
    <w:rsid w:val="00336F5D"/>
    <w:rsid w:val="0034541E"/>
    <w:rsid w:val="00347447"/>
    <w:rsid w:val="00347BA4"/>
    <w:rsid w:val="00366879"/>
    <w:rsid w:val="003708FC"/>
    <w:rsid w:val="003736C2"/>
    <w:rsid w:val="00375357"/>
    <w:rsid w:val="003822C9"/>
    <w:rsid w:val="00384ADE"/>
    <w:rsid w:val="00386F49"/>
    <w:rsid w:val="00392D7D"/>
    <w:rsid w:val="0039705E"/>
    <w:rsid w:val="003979B9"/>
    <w:rsid w:val="003A0FDA"/>
    <w:rsid w:val="003B637B"/>
    <w:rsid w:val="003C4412"/>
    <w:rsid w:val="003E1423"/>
    <w:rsid w:val="003E7731"/>
    <w:rsid w:val="003F06E6"/>
    <w:rsid w:val="003F5310"/>
    <w:rsid w:val="003F7530"/>
    <w:rsid w:val="00410748"/>
    <w:rsid w:val="00420A12"/>
    <w:rsid w:val="0043276D"/>
    <w:rsid w:val="00441B7D"/>
    <w:rsid w:val="00445049"/>
    <w:rsid w:val="00456745"/>
    <w:rsid w:val="00457B39"/>
    <w:rsid w:val="004677B8"/>
    <w:rsid w:val="0047501D"/>
    <w:rsid w:val="00475F33"/>
    <w:rsid w:val="00481373"/>
    <w:rsid w:val="00482506"/>
    <w:rsid w:val="00482DD4"/>
    <w:rsid w:val="0048747A"/>
    <w:rsid w:val="00493496"/>
    <w:rsid w:val="00494EC7"/>
    <w:rsid w:val="00496368"/>
    <w:rsid w:val="00497421"/>
    <w:rsid w:val="00497811"/>
    <w:rsid w:val="004B6E2B"/>
    <w:rsid w:val="004C0153"/>
    <w:rsid w:val="004C165E"/>
    <w:rsid w:val="004C37BC"/>
    <w:rsid w:val="004C5495"/>
    <w:rsid w:val="004C64F4"/>
    <w:rsid w:val="004D049D"/>
    <w:rsid w:val="004D7B43"/>
    <w:rsid w:val="004E04E0"/>
    <w:rsid w:val="004E346C"/>
    <w:rsid w:val="004F0A23"/>
    <w:rsid w:val="004F4D6B"/>
    <w:rsid w:val="005009B2"/>
    <w:rsid w:val="00501F35"/>
    <w:rsid w:val="00507403"/>
    <w:rsid w:val="00510A9A"/>
    <w:rsid w:val="005114D5"/>
    <w:rsid w:val="00511CE4"/>
    <w:rsid w:val="005169E1"/>
    <w:rsid w:val="00534633"/>
    <w:rsid w:val="00534B62"/>
    <w:rsid w:val="00547B2B"/>
    <w:rsid w:val="00550D25"/>
    <w:rsid w:val="005543CD"/>
    <w:rsid w:val="00560728"/>
    <w:rsid w:val="00560E82"/>
    <w:rsid w:val="00585BBF"/>
    <w:rsid w:val="0059695F"/>
    <w:rsid w:val="00597C10"/>
    <w:rsid w:val="005A397C"/>
    <w:rsid w:val="005B2006"/>
    <w:rsid w:val="005C6537"/>
    <w:rsid w:val="005E0DCA"/>
    <w:rsid w:val="005E13C0"/>
    <w:rsid w:val="005F25D4"/>
    <w:rsid w:val="00604177"/>
    <w:rsid w:val="00620DD4"/>
    <w:rsid w:val="006216F3"/>
    <w:rsid w:val="00642C2E"/>
    <w:rsid w:val="00645D7E"/>
    <w:rsid w:val="00650040"/>
    <w:rsid w:val="006510DB"/>
    <w:rsid w:val="00651195"/>
    <w:rsid w:val="006513EC"/>
    <w:rsid w:val="00654E61"/>
    <w:rsid w:val="006600BA"/>
    <w:rsid w:val="006645DF"/>
    <w:rsid w:val="00665229"/>
    <w:rsid w:val="00670B2A"/>
    <w:rsid w:val="00692F9B"/>
    <w:rsid w:val="006B185B"/>
    <w:rsid w:val="006B21B1"/>
    <w:rsid w:val="006B3432"/>
    <w:rsid w:val="006B3E2B"/>
    <w:rsid w:val="006C1D6C"/>
    <w:rsid w:val="006C378F"/>
    <w:rsid w:val="006D2727"/>
    <w:rsid w:val="006D70E8"/>
    <w:rsid w:val="006E0BA0"/>
    <w:rsid w:val="006E75A6"/>
    <w:rsid w:val="006F3B71"/>
    <w:rsid w:val="006F75C2"/>
    <w:rsid w:val="0070279C"/>
    <w:rsid w:val="0070287F"/>
    <w:rsid w:val="00703F8C"/>
    <w:rsid w:val="00713F88"/>
    <w:rsid w:val="00714F3B"/>
    <w:rsid w:val="00732F04"/>
    <w:rsid w:val="00750CC1"/>
    <w:rsid w:val="007523A1"/>
    <w:rsid w:val="00753604"/>
    <w:rsid w:val="00753D7C"/>
    <w:rsid w:val="0076783E"/>
    <w:rsid w:val="00770BA6"/>
    <w:rsid w:val="00773F2C"/>
    <w:rsid w:val="007A5A15"/>
    <w:rsid w:val="007B7011"/>
    <w:rsid w:val="007B7051"/>
    <w:rsid w:val="007C53D4"/>
    <w:rsid w:val="007D4728"/>
    <w:rsid w:val="007D79CA"/>
    <w:rsid w:val="007E6AD7"/>
    <w:rsid w:val="007E7B99"/>
    <w:rsid w:val="007F01F6"/>
    <w:rsid w:val="007F3E97"/>
    <w:rsid w:val="007F5DE8"/>
    <w:rsid w:val="007F71E3"/>
    <w:rsid w:val="00800060"/>
    <w:rsid w:val="00817A4A"/>
    <w:rsid w:val="008254C3"/>
    <w:rsid w:val="008340C2"/>
    <w:rsid w:val="008351F0"/>
    <w:rsid w:val="0083617D"/>
    <w:rsid w:val="00836A20"/>
    <w:rsid w:val="00841D0C"/>
    <w:rsid w:val="00870999"/>
    <w:rsid w:val="00874367"/>
    <w:rsid w:val="0087688D"/>
    <w:rsid w:val="00876A69"/>
    <w:rsid w:val="00883C8A"/>
    <w:rsid w:val="00884838"/>
    <w:rsid w:val="0088723F"/>
    <w:rsid w:val="00887EEF"/>
    <w:rsid w:val="008A130B"/>
    <w:rsid w:val="008A2B39"/>
    <w:rsid w:val="008A45AE"/>
    <w:rsid w:val="008A4A54"/>
    <w:rsid w:val="008B4436"/>
    <w:rsid w:val="008B5557"/>
    <w:rsid w:val="008B67FD"/>
    <w:rsid w:val="008B692E"/>
    <w:rsid w:val="008B7571"/>
    <w:rsid w:val="008D0E2F"/>
    <w:rsid w:val="008D22A9"/>
    <w:rsid w:val="008E00E4"/>
    <w:rsid w:val="008E2CE1"/>
    <w:rsid w:val="008F015E"/>
    <w:rsid w:val="008F0DB5"/>
    <w:rsid w:val="008F473B"/>
    <w:rsid w:val="008F61C8"/>
    <w:rsid w:val="00904899"/>
    <w:rsid w:val="009057B0"/>
    <w:rsid w:val="00905E4E"/>
    <w:rsid w:val="009063CA"/>
    <w:rsid w:val="00906404"/>
    <w:rsid w:val="00906A9C"/>
    <w:rsid w:val="00916689"/>
    <w:rsid w:val="00916B25"/>
    <w:rsid w:val="00917A38"/>
    <w:rsid w:val="00921774"/>
    <w:rsid w:val="00932C3D"/>
    <w:rsid w:val="0093694B"/>
    <w:rsid w:val="00937E3C"/>
    <w:rsid w:val="0094607D"/>
    <w:rsid w:val="00946C04"/>
    <w:rsid w:val="00947063"/>
    <w:rsid w:val="00952BCF"/>
    <w:rsid w:val="00962557"/>
    <w:rsid w:val="00962E6A"/>
    <w:rsid w:val="0097767B"/>
    <w:rsid w:val="0098258C"/>
    <w:rsid w:val="0098394F"/>
    <w:rsid w:val="00983BEE"/>
    <w:rsid w:val="00993856"/>
    <w:rsid w:val="00996E15"/>
    <w:rsid w:val="00997E90"/>
    <w:rsid w:val="009A4516"/>
    <w:rsid w:val="009B152F"/>
    <w:rsid w:val="009C1635"/>
    <w:rsid w:val="009C395B"/>
    <w:rsid w:val="009E14D8"/>
    <w:rsid w:val="009E2EA8"/>
    <w:rsid w:val="009E7878"/>
    <w:rsid w:val="009F3CCE"/>
    <w:rsid w:val="009F43BE"/>
    <w:rsid w:val="009F7F61"/>
    <w:rsid w:val="00A07676"/>
    <w:rsid w:val="00A2384A"/>
    <w:rsid w:val="00A332FD"/>
    <w:rsid w:val="00A34728"/>
    <w:rsid w:val="00A426C9"/>
    <w:rsid w:val="00A54FD6"/>
    <w:rsid w:val="00A65981"/>
    <w:rsid w:val="00A70F3D"/>
    <w:rsid w:val="00A75848"/>
    <w:rsid w:val="00A80293"/>
    <w:rsid w:val="00A81598"/>
    <w:rsid w:val="00A86ECD"/>
    <w:rsid w:val="00A90976"/>
    <w:rsid w:val="00A9305C"/>
    <w:rsid w:val="00A94F91"/>
    <w:rsid w:val="00A95998"/>
    <w:rsid w:val="00AA1A0D"/>
    <w:rsid w:val="00AA54E3"/>
    <w:rsid w:val="00AA60B3"/>
    <w:rsid w:val="00AB2D32"/>
    <w:rsid w:val="00AB74C8"/>
    <w:rsid w:val="00AC12A8"/>
    <w:rsid w:val="00AC290D"/>
    <w:rsid w:val="00AD6B51"/>
    <w:rsid w:val="00AE262F"/>
    <w:rsid w:val="00AE400C"/>
    <w:rsid w:val="00AE5051"/>
    <w:rsid w:val="00AF4597"/>
    <w:rsid w:val="00AF6E13"/>
    <w:rsid w:val="00AF72D8"/>
    <w:rsid w:val="00B005A5"/>
    <w:rsid w:val="00B0250B"/>
    <w:rsid w:val="00B0559E"/>
    <w:rsid w:val="00B10221"/>
    <w:rsid w:val="00B22A3B"/>
    <w:rsid w:val="00B31C48"/>
    <w:rsid w:val="00B33454"/>
    <w:rsid w:val="00B415F1"/>
    <w:rsid w:val="00B4586C"/>
    <w:rsid w:val="00B50E2C"/>
    <w:rsid w:val="00B53D7A"/>
    <w:rsid w:val="00B57543"/>
    <w:rsid w:val="00B575A5"/>
    <w:rsid w:val="00B633B4"/>
    <w:rsid w:val="00B704CB"/>
    <w:rsid w:val="00B726D1"/>
    <w:rsid w:val="00B72D2D"/>
    <w:rsid w:val="00B93405"/>
    <w:rsid w:val="00B96FF2"/>
    <w:rsid w:val="00B97D2C"/>
    <w:rsid w:val="00BA46F7"/>
    <w:rsid w:val="00BA5E5F"/>
    <w:rsid w:val="00BC1742"/>
    <w:rsid w:val="00BC210F"/>
    <w:rsid w:val="00BC7518"/>
    <w:rsid w:val="00BD01C1"/>
    <w:rsid w:val="00BD5F15"/>
    <w:rsid w:val="00BE27C7"/>
    <w:rsid w:val="00BF181F"/>
    <w:rsid w:val="00BF1E91"/>
    <w:rsid w:val="00C07391"/>
    <w:rsid w:val="00C122EA"/>
    <w:rsid w:val="00C444F2"/>
    <w:rsid w:val="00C45593"/>
    <w:rsid w:val="00C66E05"/>
    <w:rsid w:val="00C71229"/>
    <w:rsid w:val="00C71ECC"/>
    <w:rsid w:val="00C724CF"/>
    <w:rsid w:val="00C75573"/>
    <w:rsid w:val="00C80067"/>
    <w:rsid w:val="00C937D9"/>
    <w:rsid w:val="00C975C3"/>
    <w:rsid w:val="00C975E4"/>
    <w:rsid w:val="00CA04C7"/>
    <w:rsid w:val="00CA211B"/>
    <w:rsid w:val="00CA5E60"/>
    <w:rsid w:val="00CB6821"/>
    <w:rsid w:val="00CD6D61"/>
    <w:rsid w:val="00CE11E0"/>
    <w:rsid w:val="00CE6B52"/>
    <w:rsid w:val="00CE76FC"/>
    <w:rsid w:val="00CF6B84"/>
    <w:rsid w:val="00D02282"/>
    <w:rsid w:val="00D026FB"/>
    <w:rsid w:val="00D15FB5"/>
    <w:rsid w:val="00D25A70"/>
    <w:rsid w:val="00D26BC8"/>
    <w:rsid w:val="00D27668"/>
    <w:rsid w:val="00D654A9"/>
    <w:rsid w:val="00D82681"/>
    <w:rsid w:val="00D91935"/>
    <w:rsid w:val="00D961EF"/>
    <w:rsid w:val="00DA442A"/>
    <w:rsid w:val="00DB4EE3"/>
    <w:rsid w:val="00DB6D3D"/>
    <w:rsid w:val="00DC45D5"/>
    <w:rsid w:val="00DC67F9"/>
    <w:rsid w:val="00DD0550"/>
    <w:rsid w:val="00DE650E"/>
    <w:rsid w:val="00DF2CFD"/>
    <w:rsid w:val="00E003D2"/>
    <w:rsid w:val="00E07AD1"/>
    <w:rsid w:val="00E07B6E"/>
    <w:rsid w:val="00E17AC8"/>
    <w:rsid w:val="00E23708"/>
    <w:rsid w:val="00E34BB8"/>
    <w:rsid w:val="00E36490"/>
    <w:rsid w:val="00E5720D"/>
    <w:rsid w:val="00E5796F"/>
    <w:rsid w:val="00E66C2A"/>
    <w:rsid w:val="00E7015D"/>
    <w:rsid w:val="00E7185C"/>
    <w:rsid w:val="00E73BBC"/>
    <w:rsid w:val="00E745A7"/>
    <w:rsid w:val="00E80DA5"/>
    <w:rsid w:val="00E826DD"/>
    <w:rsid w:val="00E84B35"/>
    <w:rsid w:val="00E859AF"/>
    <w:rsid w:val="00E87E05"/>
    <w:rsid w:val="00E94E60"/>
    <w:rsid w:val="00E97010"/>
    <w:rsid w:val="00EA1E2A"/>
    <w:rsid w:val="00EB191C"/>
    <w:rsid w:val="00EB37B5"/>
    <w:rsid w:val="00EB53FC"/>
    <w:rsid w:val="00EC3BF7"/>
    <w:rsid w:val="00ED25C3"/>
    <w:rsid w:val="00ED477C"/>
    <w:rsid w:val="00ED7D0A"/>
    <w:rsid w:val="00EF1F55"/>
    <w:rsid w:val="00EF45B0"/>
    <w:rsid w:val="00F005E0"/>
    <w:rsid w:val="00F00775"/>
    <w:rsid w:val="00F016F2"/>
    <w:rsid w:val="00F1639F"/>
    <w:rsid w:val="00F21129"/>
    <w:rsid w:val="00F34E26"/>
    <w:rsid w:val="00F369CA"/>
    <w:rsid w:val="00F422B5"/>
    <w:rsid w:val="00F46F1D"/>
    <w:rsid w:val="00F6137A"/>
    <w:rsid w:val="00F6427C"/>
    <w:rsid w:val="00F64BD7"/>
    <w:rsid w:val="00F650CF"/>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3203224D-5137-403B-AD52-2E61FE3B0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14"/>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14"/>
      </w:numPr>
      <w:autoSpaceDE w:val="0"/>
      <w:autoSpaceDN w:val="0"/>
      <w:spacing w:before="60" w:after="0" w:line="240" w:lineRule="auto"/>
      <w:jc w:val="center"/>
    </w:pPr>
    <w:rPr>
      <w:rFonts w:ascii="Arial" w:eastAsia="Times New Roman" w:hAnsi="Arial"/>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07460-43AD-4C5B-B54F-B97A5D8E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10</Pages>
  <Words>2878</Words>
  <Characters>16983</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19822</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Valová Libuše</cp:lastModifiedBy>
  <cp:revision>12</cp:revision>
  <cp:lastPrinted>2016-01-27T06:09:00Z</cp:lastPrinted>
  <dcterms:created xsi:type="dcterms:W3CDTF">2020-06-18T05:24:00Z</dcterms:created>
  <dcterms:modified xsi:type="dcterms:W3CDTF">2020-07-13T08:03:00Z</dcterms:modified>
</cp:coreProperties>
</file>